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2A6B73" w:rsidRPr="002A6B73" w:rsidRDefault="002A6B73" w:rsidP="002A6B73">
      <w:pPr>
        <w:spacing w:before="100" w:beforeAutospacing="1"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2A6B73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(Nazwa Oferenta)         </w:t>
      </w:r>
      <w:r w:rsidRPr="002A6B73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ab/>
      </w:r>
      <w:r w:rsidRPr="002A6B73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ab/>
      </w:r>
      <w:r w:rsidRPr="002A6B73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ab/>
      </w:r>
      <w:r w:rsidRPr="002A6B73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ab/>
      </w:r>
      <w:r w:rsidRPr="002A6B73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ab/>
      </w:r>
      <w:r w:rsidRPr="002A6B73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ab/>
      </w:r>
      <w:r w:rsidRPr="002A6B73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ab/>
        <w:t>Załącznik nr 2</w:t>
      </w:r>
    </w:p>
    <w:p w:rsidR="002A6B73" w:rsidRPr="002A6B73" w:rsidRDefault="002A6B73" w:rsidP="002A6B73">
      <w:pPr>
        <w:spacing w:before="100" w:beforeAutospacing="1"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:rsidR="002A6B73" w:rsidRPr="002A6B73" w:rsidRDefault="002A6B73" w:rsidP="002A6B73">
      <w:pPr>
        <w:spacing w:before="100" w:beforeAutospacing="1"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:rsidR="002A6B73" w:rsidRPr="002A6B73" w:rsidRDefault="002A6B73" w:rsidP="002A6B73">
      <w:pPr>
        <w:spacing w:before="100" w:beforeAutospacing="1"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2A6B73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PZAZ.I.242.5.202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5</w:t>
      </w:r>
    </w:p>
    <w:p w:rsidR="002A6B73" w:rsidRPr="002A6B73" w:rsidRDefault="002A6B73" w:rsidP="002A6B73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2A6B73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  <w:t>Formularz asortymentowo-ilościowo-cenowy</w:t>
      </w:r>
    </w:p>
    <w:p w:rsidR="002A6B73" w:rsidRPr="00DD766C" w:rsidRDefault="002A6B73" w:rsidP="002A6B73">
      <w:pPr>
        <w:spacing w:before="100" w:beforeAutospacing="1"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:rsidR="002A6B73" w:rsidRPr="00DD766C" w:rsidRDefault="002A6B73" w:rsidP="002A6B73">
      <w:pPr>
        <w:spacing w:before="100" w:beforeAutospacing="1"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tbl>
      <w:tblPr>
        <w:tblW w:w="4954" w:type="pct"/>
        <w:tblCellSpacing w:w="0" w:type="dxa"/>
        <w:tblInd w:w="1" w:type="dxa"/>
        <w:tblBorders>
          <w:top w:val="outset" w:sz="6" w:space="0" w:color="00000A"/>
          <w:left w:val="outset" w:sz="6" w:space="0" w:color="00000A"/>
          <w:bottom w:val="outset" w:sz="6" w:space="0" w:color="00000A"/>
          <w:right w:val="outset" w:sz="6" w:space="0" w:color="00000A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62"/>
        <w:gridCol w:w="3083"/>
        <w:gridCol w:w="689"/>
        <w:gridCol w:w="689"/>
        <w:gridCol w:w="797"/>
        <w:gridCol w:w="1093"/>
        <w:gridCol w:w="497"/>
        <w:gridCol w:w="1263"/>
      </w:tblGrid>
      <w:tr w:rsidR="002A6B73" w:rsidRPr="00DD766C" w:rsidTr="00FB6E05">
        <w:trPr>
          <w:trHeight w:val="240"/>
          <w:tblCellSpacing w:w="0" w:type="dxa"/>
        </w:trPr>
        <w:tc>
          <w:tcPr>
            <w:tcW w:w="480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DD766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  <w:t>lp.</w:t>
            </w:r>
          </w:p>
        </w:tc>
        <w:tc>
          <w:tcPr>
            <w:tcW w:w="171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DD766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  <w:t>Opis przedmiotów zamówionych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DD766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  <w:t>Ilość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DD766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  <w:t>Jedno-</w:t>
            </w:r>
            <w:proofErr w:type="spellStart"/>
            <w:r w:rsidRPr="00DD766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  <w:t>stka</w:t>
            </w:r>
            <w:proofErr w:type="spellEnd"/>
          </w:p>
        </w:tc>
        <w:tc>
          <w:tcPr>
            <w:tcW w:w="44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2A6B73" w:rsidRPr="00DD766C" w:rsidRDefault="002A6B73" w:rsidP="00FB6E05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DD766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  <w:t>Cena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  <w:t xml:space="preserve"> </w:t>
            </w:r>
            <w:r w:rsidRPr="00DD766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  <w:t>w zł.</w:t>
            </w:r>
          </w:p>
        </w:tc>
        <w:tc>
          <w:tcPr>
            <w:tcW w:w="60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DD766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  <w:t>Wartość netto</w:t>
            </w:r>
          </w:p>
        </w:tc>
        <w:tc>
          <w:tcPr>
            <w:tcW w:w="277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2A6B73" w:rsidRPr="00DD766C" w:rsidRDefault="002A6B73" w:rsidP="00FB6E05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D766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VAT </w:t>
            </w:r>
            <w:r w:rsidRPr="00DD766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 %</w:t>
            </w:r>
          </w:p>
        </w:tc>
        <w:tc>
          <w:tcPr>
            <w:tcW w:w="70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DD766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  <w:t>Wartość brutto</w:t>
            </w:r>
          </w:p>
        </w:tc>
      </w:tr>
      <w:tr w:rsidR="002A6B73" w:rsidRPr="00DD766C" w:rsidTr="002A6B73">
        <w:trPr>
          <w:trHeight w:val="255"/>
          <w:tblCellSpacing w:w="0" w:type="dxa"/>
        </w:trPr>
        <w:tc>
          <w:tcPr>
            <w:tcW w:w="480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2A6B73" w:rsidRPr="00DD766C" w:rsidRDefault="002A6B73" w:rsidP="00FB6E05">
            <w:pPr>
              <w:numPr>
                <w:ilvl w:val="0"/>
                <w:numId w:val="21"/>
              </w:numPr>
              <w:spacing w:after="0" w:line="276" w:lineRule="auto"/>
              <w:contextualSpacing/>
              <w:rPr>
                <w:rFonts w:ascii="Calibri" w:eastAsia="Times New Roman" w:hAnsi="Calibri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71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bottom"/>
            <w:hideMark/>
          </w:tcPr>
          <w:p w:rsidR="002A6B73" w:rsidRPr="00DD766C" w:rsidRDefault="002A6B73" w:rsidP="00FB6E05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DD766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Ananasy puszka 565 g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DD766C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200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DD766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szt.</w:t>
            </w:r>
          </w:p>
        </w:tc>
        <w:tc>
          <w:tcPr>
            <w:tcW w:w="44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60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277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70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2A6B73" w:rsidRPr="00DD766C" w:rsidTr="002A6B73">
        <w:trPr>
          <w:trHeight w:val="255"/>
          <w:tblCellSpacing w:w="0" w:type="dxa"/>
        </w:trPr>
        <w:tc>
          <w:tcPr>
            <w:tcW w:w="480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2A6B73" w:rsidRPr="00DD766C" w:rsidRDefault="002A6B73" w:rsidP="00FB6E05">
            <w:pPr>
              <w:numPr>
                <w:ilvl w:val="0"/>
                <w:numId w:val="21"/>
              </w:numPr>
              <w:spacing w:after="0" w:line="276" w:lineRule="auto"/>
              <w:contextualSpacing/>
              <w:rPr>
                <w:rFonts w:ascii="Calibri" w:eastAsia="Times New Roman" w:hAnsi="Calibri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71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bottom"/>
            <w:hideMark/>
          </w:tcPr>
          <w:p w:rsidR="002A6B73" w:rsidRPr="00DD766C" w:rsidRDefault="002A6B73" w:rsidP="00FB6E05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DD766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Barszcz czerwony butelka 0,3l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DD766C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60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DD766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szt.</w:t>
            </w:r>
          </w:p>
        </w:tc>
        <w:tc>
          <w:tcPr>
            <w:tcW w:w="44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60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277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70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2A6B73" w:rsidRPr="00DD766C" w:rsidTr="002A6B73">
        <w:trPr>
          <w:trHeight w:val="255"/>
          <w:tblCellSpacing w:w="0" w:type="dxa"/>
        </w:trPr>
        <w:tc>
          <w:tcPr>
            <w:tcW w:w="480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2A6B73" w:rsidRPr="00DD766C" w:rsidRDefault="002A6B73" w:rsidP="00FB6E05">
            <w:pPr>
              <w:numPr>
                <w:ilvl w:val="0"/>
                <w:numId w:val="21"/>
              </w:numPr>
              <w:spacing w:after="0" w:line="276" w:lineRule="auto"/>
              <w:contextualSpacing/>
              <w:rPr>
                <w:rFonts w:ascii="Calibri" w:eastAsia="Times New Roman" w:hAnsi="Calibri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71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bottom"/>
            <w:hideMark/>
          </w:tcPr>
          <w:p w:rsidR="002A6B73" w:rsidRPr="00DD766C" w:rsidRDefault="002A6B73" w:rsidP="00FB6E05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DD766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Baton różne rodzaje typu: </w:t>
            </w:r>
            <w:proofErr w:type="spellStart"/>
            <w:r w:rsidRPr="00DD766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MilkyWay</w:t>
            </w:r>
            <w:proofErr w:type="spellEnd"/>
            <w:r w:rsidRPr="00DD766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, </w:t>
            </w:r>
            <w:proofErr w:type="spellStart"/>
            <w:r w:rsidRPr="00DD766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Princessa</w:t>
            </w:r>
            <w:proofErr w:type="spellEnd"/>
            <w:r w:rsidRPr="00DD766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, Ikar, Lion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DD766C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500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DD766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szt.</w:t>
            </w:r>
          </w:p>
        </w:tc>
        <w:tc>
          <w:tcPr>
            <w:tcW w:w="44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60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277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70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2A6B73" w:rsidRPr="00DD766C" w:rsidTr="002A6B73">
        <w:trPr>
          <w:trHeight w:val="255"/>
          <w:tblCellSpacing w:w="0" w:type="dxa"/>
        </w:trPr>
        <w:tc>
          <w:tcPr>
            <w:tcW w:w="480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2A6B73" w:rsidRPr="00DD766C" w:rsidRDefault="002A6B73" w:rsidP="00FB6E05">
            <w:pPr>
              <w:numPr>
                <w:ilvl w:val="0"/>
                <w:numId w:val="21"/>
              </w:numPr>
              <w:spacing w:after="0" w:line="276" w:lineRule="auto"/>
              <w:contextualSpacing/>
              <w:rPr>
                <w:rFonts w:ascii="Calibri" w:eastAsia="Times New Roman" w:hAnsi="Calibri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71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bottom"/>
            <w:hideMark/>
          </w:tcPr>
          <w:p w:rsidR="002A6B73" w:rsidRPr="00DD766C" w:rsidRDefault="002A6B73" w:rsidP="00FB6E05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DD766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Brzoskwinie puszka 820 g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DD766C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80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DD766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szt.</w:t>
            </w:r>
          </w:p>
        </w:tc>
        <w:tc>
          <w:tcPr>
            <w:tcW w:w="44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60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277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70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2A6B73" w:rsidRPr="00DD766C" w:rsidTr="002A6B73">
        <w:trPr>
          <w:trHeight w:val="255"/>
          <w:tblCellSpacing w:w="0" w:type="dxa"/>
        </w:trPr>
        <w:tc>
          <w:tcPr>
            <w:tcW w:w="480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2A6B73" w:rsidRPr="00DD766C" w:rsidRDefault="002A6B73" w:rsidP="00FB6E05">
            <w:pPr>
              <w:numPr>
                <w:ilvl w:val="0"/>
                <w:numId w:val="21"/>
              </w:numPr>
              <w:spacing w:after="0" w:line="276" w:lineRule="auto"/>
              <w:contextualSpacing/>
              <w:rPr>
                <w:rFonts w:ascii="Calibri" w:eastAsia="Times New Roman" w:hAnsi="Calibri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71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bottom"/>
            <w:hideMark/>
          </w:tcPr>
          <w:p w:rsidR="002A6B73" w:rsidRPr="00DD766C" w:rsidRDefault="002A6B73" w:rsidP="00FB6E05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DD766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Budyń 64g  różne smaki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DD766C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180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DD766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szt.</w:t>
            </w:r>
          </w:p>
        </w:tc>
        <w:tc>
          <w:tcPr>
            <w:tcW w:w="44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60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277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70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2A6B73" w:rsidRPr="00DD766C" w:rsidTr="002A6B73">
        <w:trPr>
          <w:trHeight w:val="255"/>
          <w:tblCellSpacing w:w="0" w:type="dxa"/>
        </w:trPr>
        <w:tc>
          <w:tcPr>
            <w:tcW w:w="480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2A6B73" w:rsidRPr="00DD766C" w:rsidRDefault="002A6B73" w:rsidP="00FB6E05">
            <w:pPr>
              <w:numPr>
                <w:ilvl w:val="0"/>
                <w:numId w:val="21"/>
              </w:numPr>
              <w:spacing w:after="0" w:line="276" w:lineRule="auto"/>
              <w:contextualSpacing/>
              <w:rPr>
                <w:rFonts w:ascii="Calibri" w:eastAsia="Times New Roman" w:hAnsi="Calibri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71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bottom"/>
            <w:hideMark/>
          </w:tcPr>
          <w:p w:rsidR="002A6B73" w:rsidRPr="00DD766C" w:rsidRDefault="002A6B73" w:rsidP="00FB6E05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DD766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Chrzan tarty 320 ml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DD766C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80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DD766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szt.</w:t>
            </w:r>
          </w:p>
        </w:tc>
        <w:tc>
          <w:tcPr>
            <w:tcW w:w="44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60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277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70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2A6B73" w:rsidRPr="00DD766C" w:rsidTr="00FB6E05">
        <w:trPr>
          <w:trHeight w:val="255"/>
          <w:tblCellSpacing w:w="0" w:type="dxa"/>
        </w:trPr>
        <w:tc>
          <w:tcPr>
            <w:tcW w:w="480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numPr>
                <w:ilvl w:val="0"/>
                <w:numId w:val="21"/>
              </w:numPr>
              <w:spacing w:after="0" w:line="276" w:lineRule="auto"/>
              <w:contextualSpacing/>
              <w:rPr>
                <w:rFonts w:ascii="Calibri" w:eastAsia="Times New Roman" w:hAnsi="Calibri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71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bottom"/>
          </w:tcPr>
          <w:p w:rsidR="002A6B73" w:rsidRPr="00DD766C" w:rsidRDefault="002A6B73" w:rsidP="00FB6E05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Ciasto francuskie ok. 300g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100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44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60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277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70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2A6B73" w:rsidRPr="00DD766C" w:rsidTr="002A6B73">
        <w:trPr>
          <w:trHeight w:val="255"/>
          <w:tblCellSpacing w:w="0" w:type="dxa"/>
        </w:trPr>
        <w:tc>
          <w:tcPr>
            <w:tcW w:w="480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2A6B73" w:rsidRPr="00DD766C" w:rsidRDefault="002A6B73" w:rsidP="00FB6E05">
            <w:pPr>
              <w:numPr>
                <w:ilvl w:val="0"/>
                <w:numId w:val="21"/>
              </w:numPr>
              <w:spacing w:after="0" w:line="276" w:lineRule="auto"/>
              <w:contextualSpacing/>
              <w:rPr>
                <w:rFonts w:ascii="Calibri" w:eastAsia="Times New Roman" w:hAnsi="Calibri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71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bottom"/>
            <w:hideMark/>
          </w:tcPr>
          <w:p w:rsidR="002A6B73" w:rsidRPr="00DD766C" w:rsidRDefault="002A6B73" w:rsidP="00FB6E05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DD766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Ciecierzyca surowa opakowanie ok. 400g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DD766C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200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DD766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kg</w:t>
            </w:r>
          </w:p>
        </w:tc>
        <w:tc>
          <w:tcPr>
            <w:tcW w:w="44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60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277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70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2A6B73" w:rsidRPr="00DD766C" w:rsidTr="002A6B73">
        <w:trPr>
          <w:trHeight w:val="255"/>
          <w:tblCellSpacing w:w="0" w:type="dxa"/>
        </w:trPr>
        <w:tc>
          <w:tcPr>
            <w:tcW w:w="480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2A6B73" w:rsidRPr="00DD766C" w:rsidRDefault="002A6B73" w:rsidP="00FB6E05">
            <w:pPr>
              <w:numPr>
                <w:ilvl w:val="0"/>
                <w:numId w:val="21"/>
              </w:numPr>
              <w:spacing w:after="0" w:line="276" w:lineRule="auto"/>
              <w:contextualSpacing/>
              <w:rPr>
                <w:rFonts w:ascii="Calibri" w:eastAsia="Times New Roman" w:hAnsi="Calibri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71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bottom"/>
            <w:hideMark/>
          </w:tcPr>
          <w:p w:rsidR="002A6B73" w:rsidRPr="00DD766C" w:rsidRDefault="002A6B73" w:rsidP="00FB6E05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DD766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Cukier kryształ opakowanie 1 kg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DD766C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3650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DD766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kg</w:t>
            </w:r>
          </w:p>
        </w:tc>
        <w:tc>
          <w:tcPr>
            <w:tcW w:w="44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de-DE" w:eastAsia="pl-PL"/>
                <w14:ligatures w14:val="none"/>
              </w:rPr>
            </w:pPr>
          </w:p>
        </w:tc>
        <w:tc>
          <w:tcPr>
            <w:tcW w:w="60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de-DE" w:eastAsia="pl-PL"/>
                <w14:ligatures w14:val="none"/>
              </w:rPr>
            </w:pPr>
          </w:p>
        </w:tc>
        <w:tc>
          <w:tcPr>
            <w:tcW w:w="277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de-DE" w:eastAsia="pl-PL"/>
                <w14:ligatures w14:val="none"/>
              </w:rPr>
            </w:pPr>
          </w:p>
        </w:tc>
        <w:tc>
          <w:tcPr>
            <w:tcW w:w="70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de-DE" w:eastAsia="pl-PL"/>
                <w14:ligatures w14:val="none"/>
              </w:rPr>
            </w:pPr>
          </w:p>
        </w:tc>
      </w:tr>
      <w:tr w:rsidR="002A6B73" w:rsidRPr="00DD766C" w:rsidTr="002A6B73">
        <w:trPr>
          <w:trHeight w:val="255"/>
          <w:tblCellSpacing w:w="0" w:type="dxa"/>
        </w:trPr>
        <w:tc>
          <w:tcPr>
            <w:tcW w:w="480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2A6B73" w:rsidRPr="00DD766C" w:rsidRDefault="002A6B73" w:rsidP="00FB6E05">
            <w:pPr>
              <w:numPr>
                <w:ilvl w:val="0"/>
                <w:numId w:val="21"/>
              </w:numPr>
              <w:spacing w:after="0" w:line="276" w:lineRule="auto"/>
              <w:contextualSpacing/>
              <w:rPr>
                <w:rFonts w:ascii="Calibri" w:eastAsia="Times New Roman" w:hAnsi="Calibri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71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bottom"/>
            <w:hideMark/>
          </w:tcPr>
          <w:p w:rsidR="002A6B73" w:rsidRPr="00DD766C" w:rsidRDefault="002A6B73" w:rsidP="00FB6E05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DD766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Cukier puder opakowanie ok. 0,5 kg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DD766C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10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DD766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kg</w:t>
            </w:r>
          </w:p>
        </w:tc>
        <w:tc>
          <w:tcPr>
            <w:tcW w:w="44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de-DE" w:eastAsia="pl-PL"/>
                <w14:ligatures w14:val="none"/>
              </w:rPr>
            </w:pPr>
          </w:p>
        </w:tc>
        <w:tc>
          <w:tcPr>
            <w:tcW w:w="60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de-DE" w:eastAsia="pl-PL"/>
                <w14:ligatures w14:val="none"/>
              </w:rPr>
            </w:pPr>
          </w:p>
        </w:tc>
        <w:tc>
          <w:tcPr>
            <w:tcW w:w="277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de-DE" w:eastAsia="pl-PL"/>
                <w14:ligatures w14:val="none"/>
              </w:rPr>
            </w:pPr>
          </w:p>
        </w:tc>
        <w:tc>
          <w:tcPr>
            <w:tcW w:w="70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de-DE" w:eastAsia="pl-PL"/>
                <w14:ligatures w14:val="none"/>
              </w:rPr>
            </w:pPr>
          </w:p>
        </w:tc>
      </w:tr>
      <w:tr w:rsidR="002A6B73" w:rsidRPr="00DD766C" w:rsidTr="002A6B73">
        <w:trPr>
          <w:trHeight w:val="255"/>
          <w:tblCellSpacing w:w="0" w:type="dxa"/>
        </w:trPr>
        <w:tc>
          <w:tcPr>
            <w:tcW w:w="480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2A6B73" w:rsidRPr="00DD766C" w:rsidRDefault="002A6B73" w:rsidP="00FB6E05">
            <w:pPr>
              <w:numPr>
                <w:ilvl w:val="0"/>
                <w:numId w:val="21"/>
              </w:numPr>
              <w:spacing w:after="0" w:line="276" w:lineRule="auto"/>
              <w:contextualSpacing/>
              <w:rPr>
                <w:rFonts w:ascii="Calibri" w:eastAsia="Times New Roman" w:hAnsi="Calibri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71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bottom"/>
            <w:hideMark/>
          </w:tcPr>
          <w:p w:rsidR="002A6B73" w:rsidRPr="00DD766C" w:rsidRDefault="002A6B73" w:rsidP="00FB6E05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DD766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Cukier wanilinowy 16 g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DD766C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200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DD766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szt.</w:t>
            </w:r>
          </w:p>
        </w:tc>
        <w:tc>
          <w:tcPr>
            <w:tcW w:w="44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60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277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70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2A6B73" w:rsidRPr="00DD766C" w:rsidTr="002A6B73">
        <w:trPr>
          <w:trHeight w:val="255"/>
          <w:tblCellSpacing w:w="0" w:type="dxa"/>
        </w:trPr>
        <w:tc>
          <w:tcPr>
            <w:tcW w:w="480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2A6B73" w:rsidRPr="00DD766C" w:rsidRDefault="002A6B73" w:rsidP="00FB6E05">
            <w:pPr>
              <w:numPr>
                <w:ilvl w:val="0"/>
                <w:numId w:val="21"/>
              </w:numPr>
              <w:spacing w:after="0" w:line="276" w:lineRule="auto"/>
              <w:contextualSpacing/>
              <w:rPr>
                <w:rFonts w:ascii="Calibri" w:eastAsia="Times New Roman" w:hAnsi="Calibri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71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bottom"/>
            <w:hideMark/>
          </w:tcPr>
          <w:p w:rsidR="002A6B73" w:rsidRPr="00DD766C" w:rsidRDefault="002A6B73" w:rsidP="00FB6E05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DD766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Czekolada Wedel, Goplana, Milka różne smaki 100 g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DD766C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200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DD766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szt.</w:t>
            </w:r>
          </w:p>
        </w:tc>
        <w:tc>
          <w:tcPr>
            <w:tcW w:w="44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60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277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70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2A6B73" w:rsidRPr="00DD766C" w:rsidTr="002A6B73">
        <w:trPr>
          <w:trHeight w:val="255"/>
          <w:tblCellSpacing w:w="0" w:type="dxa"/>
        </w:trPr>
        <w:tc>
          <w:tcPr>
            <w:tcW w:w="480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2A6B73" w:rsidRPr="00DD766C" w:rsidRDefault="002A6B73" w:rsidP="00FB6E05">
            <w:pPr>
              <w:numPr>
                <w:ilvl w:val="0"/>
                <w:numId w:val="21"/>
              </w:numPr>
              <w:spacing w:after="0" w:line="276" w:lineRule="auto"/>
              <w:contextualSpacing/>
              <w:rPr>
                <w:rFonts w:ascii="Calibri" w:eastAsia="Times New Roman" w:hAnsi="Calibri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71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bottom"/>
            <w:hideMark/>
          </w:tcPr>
          <w:p w:rsidR="002A6B73" w:rsidRPr="00DD766C" w:rsidRDefault="002A6B73" w:rsidP="00FB6E05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DD766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Czosnek granulowany 20 g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DD766C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60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DD766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szt.</w:t>
            </w:r>
          </w:p>
        </w:tc>
        <w:tc>
          <w:tcPr>
            <w:tcW w:w="44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60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277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70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2A6B73" w:rsidRPr="00DD766C" w:rsidTr="002A6B73">
        <w:trPr>
          <w:trHeight w:val="255"/>
          <w:tblCellSpacing w:w="0" w:type="dxa"/>
        </w:trPr>
        <w:tc>
          <w:tcPr>
            <w:tcW w:w="480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2A6B73" w:rsidRPr="00DD766C" w:rsidRDefault="002A6B73" w:rsidP="00FB6E05">
            <w:pPr>
              <w:numPr>
                <w:ilvl w:val="0"/>
                <w:numId w:val="21"/>
              </w:numPr>
              <w:spacing w:after="0" w:line="276" w:lineRule="auto"/>
              <w:contextualSpacing/>
              <w:rPr>
                <w:rFonts w:ascii="Calibri" w:eastAsia="Times New Roman" w:hAnsi="Calibri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71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bottom"/>
            <w:hideMark/>
          </w:tcPr>
          <w:p w:rsidR="002A6B73" w:rsidRPr="00DD766C" w:rsidRDefault="002A6B73" w:rsidP="00FB6E05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DD766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Ćwikła słoik ok. 300g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DD766C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500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DD766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szt.</w:t>
            </w:r>
          </w:p>
        </w:tc>
        <w:tc>
          <w:tcPr>
            <w:tcW w:w="44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60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277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70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2A6B73" w:rsidRPr="00DD766C" w:rsidTr="002A6B73">
        <w:trPr>
          <w:trHeight w:val="255"/>
          <w:tblCellSpacing w:w="0" w:type="dxa"/>
        </w:trPr>
        <w:tc>
          <w:tcPr>
            <w:tcW w:w="480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2A6B73" w:rsidRPr="00DD766C" w:rsidRDefault="002A6B73" w:rsidP="00FB6E05">
            <w:pPr>
              <w:numPr>
                <w:ilvl w:val="0"/>
                <w:numId w:val="21"/>
              </w:numPr>
              <w:spacing w:after="0" w:line="276" w:lineRule="auto"/>
              <w:contextualSpacing/>
              <w:rPr>
                <w:rFonts w:ascii="Calibri" w:eastAsia="Times New Roman" w:hAnsi="Calibri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71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bottom"/>
            <w:hideMark/>
          </w:tcPr>
          <w:p w:rsidR="002A6B73" w:rsidRPr="00DD766C" w:rsidRDefault="002A6B73" w:rsidP="00FB6E05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DD766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Dżem opakowanie 20 g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DD766C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100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DD766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szt.</w:t>
            </w:r>
          </w:p>
        </w:tc>
        <w:tc>
          <w:tcPr>
            <w:tcW w:w="44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60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277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70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2A6B73" w:rsidRPr="00DD766C" w:rsidTr="002A6B73">
        <w:trPr>
          <w:trHeight w:val="255"/>
          <w:tblCellSpacing w:w="0" w:type="dxa"/>
        </w:trPr>
        <w:tc>
          <w:tcPr>
            <w:tcW w:w="480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2A6B73" w:rsidRPr="00DD766C" w:rsidRDefault="002A6B73" w:rsidP="00FB6E05">
            <w:pPr>
              <w:numPr>
                <w:ilvl w:val="0"/>
                <w:numId w:val="21"/>
              </w:numPr>
              <w:spacing w:after="0" w:line="276" w:lineRule="auto"/>
              <w:contextualSpacing/>
              <w:rPr>
                <w:rFonts w:ascii="Calibri" w:eastAsia="Times New Roman" w:hAnsi="Calibri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71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bottom"/>
            <w:hideMark/>
          </w:tcPr>
          <w:p w:rsidR="002A6B73" w:rsidRPr="00DD766C" w:rsidRDefault="002A6B73" w:rsidP="00FB6E05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DD766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Dżem różne smaki słoik ok. 300 g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DD766C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150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DD766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kg</w:t>
            </w:r>
          </w:p>
        </w:tc>
        <w:tc>
          <w:tcPr>
            <w:tcW w:w="44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60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277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70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2A6B73" w:rsidRPr="00DD766C" w:rsidTr="002A6B73">
        <w:trPr>
          <w:trHeight w:val="255"/>
          <w:tblCellSpacing w:w="0" w:type="dxa"/>
        </w:trPr>
        <w:tc>
          <w:tcPr>
            <w:tcW w:w="480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2A6B73" w:rsidRPr="00DD766C" w:rsidRDefault="002A6B73" w:rsidP="00FB6E05">
            <w:pPr>
              <w:numPr>
                <w:ilvl w:val="0"/>
                <w:numId w:val="21"/>
              </w:numPr>
              <w:spacing w:after="0" w:line="276" w:lineRule="auto"/>
              <w:contextualSpacing/>
              <w:rPr>
                <w:rFonts w:ascii="Calibri" w:eastAsia="Times New Roman" w:hAnsi="Calibri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71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bottom"/>
            <w:hideMark/>
          </w:tcPr>
          <w:p w:rsidR="002A6B73" w:rsidRPr="00DD766C" w:rsidRDefault="002A6B73" w:rsidP="00FB6E05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DD766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Dżem truskawkowy,  słoik                  ok. 300 g -1000 g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DD766C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840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DD766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kg</w:t>
            </w:r>
          </w:p>
        </w:tc>
        <w:tc>
          <w:tcPr>
            <w:tcW w:w="44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60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277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70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2A6B73" w:rsidRPr="00DD766C" w:rsidTr="002A6B73">
        <w:trPr>
          <w:trHeight w:val="255"/>
          <w:tblCellSpacing w:w="0" w:type="dxa"/>
        </w:trPr>
        <w:tc>
          <w:tcPr>
            <w:tcW w:w="480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2A6B73" w:rsidRPr="00DD766C" w:rsidRDefault="002A6B73" w:rsidP="00FB6E05">
            <w:pPr>
              <w:numPr>
                <w:ilvl w:val="0"/>
                <w:numId w:val="21"/>
              </w:numPr>
              <w:spacing w:after="0" w:line="276" w:lineRule="auto"/>
              <w:contextualSpacing/>
              <w:rPr>
                <w:rFonts w:ascii="Calibri" w:eastAsia="Times New Roman" w:hAnsi="Calibri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71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bottom"/>
            <w:hideMark/>
          </w:tcPr>
          <w:p w:rsidR="002A6B73" w:rsidRPr="00DD766C" w:rsidRDefault="002A6B73" w:rsidP="00FB6E05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DD766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Fasola Czerwona puszka 380 g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DD766C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30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DD766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szt.</w:t>
            </w:r>
          </w:p>
        </w:tc>
        <w:tc>
          <w:tcPr>
            <w:tcW w:w="44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60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277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70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2A6B73" w:rsidRPr="00DD766C" w:rsidTr="002A6B73">
        <w:trPr>
          <w:trHeight w:val="255"/>
          <w:tblCellSpacing w:w="0" w:type="dxa"/>
        </w:trPr>
        <w:tc>
          <w:tcPr>
            <w:tcW w:w="480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2A6B73" w:rsidRPr="00DD766C" w:rsidRDefault="002A6B73" w:rsidP="00FB6E05">
            <w:pPr>
              <w:numPr>
                <w:ilvl w:val="0"/>
                <w:numId w:val="21"/>
              </w:numPr>
              <w:spacing w:after="0" w:line="276" w:lineRule="auto"/>
              <w:contextualSpacing/>
              <w:rPr>
                <w:rFonts w:ascii="Calibri" w:eastAsia="Times New Roman" w:hAnsi="Calibri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71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bottom"/>
            <w:hideMark/>
          </w:tcPr>
          <w:p w:rsidR="002A6B73" w:rsidRPr="00DD766C" w:rsidRDefault="002A6B73" w:rsidP="00FB6E05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DD766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Galaretka owocowa różne smaki 75 g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DD766C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20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DD766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szt.</w:t>
            </w:r>
          </w:p>
        </w:tc>
        <w:tc>
          <w:tcPr>
            <w:tcW w:w="44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60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277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70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2A6B73" w:rsidRPr="00DD766C" w:rsidTr="002A6B73">
        <w:trPr>
          <w:trHeight w:val="255"/>
          <w:tblCellSpacing w:w="0" w:type="dxa"/>
        </w:trPr>
        <w:tc>
          <w:tcPr>
            <w:tcW w:w="480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2A6B73" w:rsidRPr="00DD766C" w:rsidRDefault="002A6B73" w:rsidP="00FB6E05">
            <w:pPr>
              <w:numPr>
                <w:ilvl w:val="0"/>
                <w:numId w:val="21"/>
              </w:numPr>
              <w:spacing w:after="0" w:line="276" w:lineRule="auto"/>
              <w:contextualSpacing/>
              <w:rPr>
                <w:rFonts w:ascii="Calibri" w:eastAsia="Times New Roman" w:hAnsi="Calibri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71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bottom"/>
            <w:hideMark/>
          </w:tcPr>
          <w:p w:rsidR="002A6B73" w:rsidRPr="00DD766C" w:rsidRDefault="002A6B73" w:rsidP="00FB6E05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DD766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Gałka muszkatołowa 10 g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DD766C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20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DD766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szt.</w:t>
            </w:r>
          </w:p>
        </w:tc>
        <w:tc>
          <w:tcPr>
            <w:tcW w:w="44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60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277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70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2A6B73" w:rsidRPr="00DD766C" w:rsidTr="002A6B73">
        <w:trPr>
          <w:trHeight w:val="255"/>
          <w:tblCellSpacing w:w="0" w:type="dxa"/>
        </w:trPr>
        <w:tc>
          <w:tcPr>
            <w:tcW w:w="480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2A6B73" w:rsidRPr="00DD766C" w:rsidRDefault="002A6B73" w:rsidP="00FB6E05">
            <w:pPr>
              <w:numPr>
                <w:ilvl w:val="0"/>
                <w:numId w:val="21"/>
              </w:numPr>
              <w:spacing w:after="0" w:line="276" w:lineRule="auto"/>
              <w:contextualSpacing/>
              <w:rPr>
                <w:rFonts w:ascii="Calibri" w:eastAsia="Times New Roman" w:hAnsi="Calibri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71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bottom"/>
            <w:hideMark/>
          </w:tcPr>
          <w:p w:rsidR="002A6B73" w:rsidRPr="00DD766C" w:rsidRDefault="002A6B73" w:rsidP="00FB6E05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DD766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Groch łupany, łuskany,             połówki 500 g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DD766C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200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DD766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kg</w:t>
            </w:r>
          </w:p>
        </w:tc>
        <w:tc>
          <w:tcPr>
            <w:tcW w:w="44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60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277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70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2A6B73" w:rsidRPr="00DD766C" w:rsidTr="002A6B73">
        <w:trPr>
          <w:trHeight w:val="255"/>
          <w:tblCellSpacing w:w="0" w:type="dxa"/>
        </w:trPr>
        <w:tc>
          <w:tcPr>
            <w:tcW w:w="480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2A6B73" w:rsidRPr="00DD766C" w:rsidRDefault="002A6B73" w:rsidP="00FB6E05">
            <w:pPr>
              <w:numPr>
                <w:ilvl w:val="0"/>
                <w:numId w:val="21"/>
              </w:numPr>
              <w:spacing w:after="0" w:line="276" w:lineRule="auto"/>
              <w:contextualSpacing/>
              <w:rPr>
                <w:rFonts w:ascii="Calibri" w:eastAsia="Times New Roman" w:hAnsi="Calibri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71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bottom"/>
            <w:hideMark/>
          </w:tcPr>
          <w:p w:rsidR="002A6B73" w:rsidRPr="00DD766C" w:rsidRDefault="002A6B73" w:rsidP="00FB6E05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DD766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Groszek konserwowy 400 g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DD766C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200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DD766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szt.</w:t>
            </w:r>
          </w:p>
        </w:tc>
        <w:tc>
          <w:tcPr>
            <w:tcW w:w="44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60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277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70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2A6B73" w:rsidRPr="00DD766C" w:rsidTr="002A6B73">
        <w:trPr>
          <w:trHeight w:val="255"/>
          <w:tblCellSpacing w:w="0" w:type="dxa"/>
        </w:trPr>
        <w:tc>
          <w:tcPr>
            <w:tcW w:w="480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2A6B73" w:rsidRPr="00DD766C" w:rsidRDefault="002A6B73" w:rsidP="00FB6E05">
            <w:pPr>
              <w:numPr>
                <w:ilvl w:val="0"/>
                <w:numId w:val="21"/>
              </w:numPr>
              <w:spacing w:after="0" w:line="276" w:lineRule="auto"/>
              <w:contextualSpacing/>
              <w:rPr>
                <w:rFonts w:ascii="Calibri" w:eastAsia="Times New Roman" w:hAnsi="Calibri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71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bottom"/>
            <w:hideMark/>
          </w:tcPr>
          <w:p w:rsidR="002A6B73" w:rsidRPr="00DD766C" w:rsidRDefault="002A6B73" w:rsidP="00FB6E05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DD766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Groszek ptysiowy opakowanie ok. 150g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DD766C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10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proofErr w:type="spellStart"/>
            <w:r w:rsidRPr="00DD766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44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60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277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70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2A6B73" w:rsidRPr="00DD766C" w:rsidTr="002A6B73">
        <w:trPr>
          <w:trHeight w:val="255"/>
          <w:tblCellSpacing w:w="0" w:type="dxa"/>
        </w:trPr>
        <w:tc>
          <w:tcPr>
            <w:tcW w:w="480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2A6B73" w:rsidRPr="00DD766C" w:rsidRDefault="002A6B73" w:rsidP="00FB6E05">
            <w:pPr>
              <w:numPr>
                <w:ilvl w:val="0"/>
                <w:numId w:val="21"/>
              </w:numPr>
              <w:spacing w:after="0" w:line="276" w:lineRule="auto"/>
              <w:contextualSpacing/>
              <w:rPr>
                <w:rFonts w:ascii="Calibri" w:eastAsia="Times New Roman" w:hAnsi="Calibri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71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bottom"/>
            <w:hideMark/>
          </w:tcPr>
          <w:p w:rsidR="002A6B73" w:rsidRPr="00DD766C" w:rsidRDefault="002A6B73" w:rsidP="00FB6E05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DD766C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 xml:space="preserve">Herbata  ekspresowa – owocowa   i czarna pakowana pojedynczo  w hermetycznych kopertach typu Lipton Classic </w:t>
            </w:r>
            <w:proofErr w:type="spellStart"/>
            <w:r w:rsidRPr="00DD766C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Variety</w:t>
            </w:r>
            <w:proofErr w:type="spellEnd"/>
            <w:r w:rsidRPr="00DD766C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 xml:space="preserve"> 180 saszetek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DD766C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1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DD766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szt.</w:t>
            </w:r>
          </w:p>
        </w:tc>
        <w:tc>
          <w:tcPr>
            <w:tcW w:w="44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60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277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70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2A6B73" w:rsidRPr="00DD766C" w:rsidTr="002A6B73">
        <w:trPr>
          <w:trHeight w:val="255"/>
          <w:tblCellSpacing w:w="0" w:type="dxa"/>
        </w:trPr>
        <w:tc>
          <w:tcPr>
            <w:tcW w:w="480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2A6B73" w:rsidRPr="00DD766C" w:rsidRDefault="002A6B73" w:rsidP="00FB6E05">
            <w:pPr>
              <w:numPr>
                <w:ilvl w:val="0"/>
                <w:numId w:val="21"/>
              </w:numPr>
              <w:spacing w:after="0" w:line="276" w:lineRule="auto"/>
              <w:contextualSpacing/>
              <w:rPr>
                <w:rFonts w:ascii="Calibri" w:eastAsia="Times New Roman" w:hAnsi="Calibri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71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bottom"/>
            <w:hideMark/>
          </w:tcPr>
          <w:p w:rsidR="002A6B73" w:rsidRPr="00DD766C" w:rsidRDefault="002A6B73" w:rsidP="00FB6E05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DD766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Herbata ekspresowa różne smaki typu Lipton, </w:t>
            </w:r>
            <w:proofErr w:type="spellStart"/>
            <w:r w:rsidRPr="00DD766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Dilmah</w:t>
            </w:r>
            <w:proofErr w:type="spellEnd"/>
            <w:r w:rsidRPr="00DD766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 piramidki 20 saszetek   w opakowaniu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DD766C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20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DD766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szt.</w:t>
            </w:r>
          </w:p>
        </w:tc>
        <w:tc>
          <w:tcPr>
            <w:tcW w:w="44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60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277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70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2A6B73" w:rsidRPr="00DD766C" w:rsidTr="002A6B73">
        <w:trPr>
          <w:trHeight w:val="255"/>
          <w:tblCellSpacing w:w="0" w:type="dxa"/>
        </w:trPr>
        <w:tc>
          <w:tcPr>
            <w:tcW w:w="480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2A6B73" w:rsidRPr="00DD766C" w:rsidRDefault="002A6B73" w:rsidP="00FB6E05">
            <w:pPr>
              <w:numPr>
                <w:ilvl w:val="0"/>
                <w:numId w:val="21"/>
              </w:numPr>
              <w:spacing w:after="0" w:line="276" w:lineRule="auto"/>
              <w:contextualSpacing/>
              <w:rPr>
                <w:rFonts w:ascii="Calibri" w:eastAsia="Times New Roman" w:hAnsi="Calibri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71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bottom"/>
            <w:hideMark/>
          </w:tcPr>
          <w:p w:rsidR="002A6B73" w:rsidRPr="00DD766C" w:rsidRDefault="002A6B73" w:rsidP="00FB6E05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DD766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Herbata ekspresowa Nasza -  różne smaki  50 torebek 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DD766C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1300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DD766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szt.</w:t>
            </w:r>
          </w:p>
        </w:tc>
        <w:tc>
          <w:tcPr>
            <w:tcW w:w="44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60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277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70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2A6B73" w:rsidRPr="00DD766C" w:rsidTr="002A6B73">
        <w:trPr>
          <w:trHeight w:val="255"/>
          <w:tblCellSpacing w:w="0" w:type="dxa"/>
        </w:trPr>
        <w:tc>
          <w:tcPr>
            <w:tcW w:w="480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2A6B73" w:rsidRPr="00DD766C" w:rsidRDefault="002A6B73" w:rsidP="00FB6E05">
            <w:pPr>
              <w:numPr>
                <w:ilvl w:val="0"/>
                <w:numId w:val="21"/>
              </w:numPr>
              <w:spacing w:after="0" w:line="276" w:lineRule="auto"/>
              <w:contextualSpacing/>
              <w:rPr>
                <w:rFonts w:ascii="Calibri" w:eastAsia="Times New Roman" w:hAnsi="Calibri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71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bottom"/>
            <w:hideMark/>
          </w:tcPr>
          <w:p w:rsidR="002A6B73" w:rsidRPr="00DD766C" w:rsidRDefault="002A6B73" w:rsidP="00FB6E05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DD766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Herbata granulowana (owocowa rozpuszczalna) -  różne smaki  ,opakowanie ok. 300g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DD766C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50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DD766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szt.</w:t>
            </w:r>
          </w:p>
        </w:tc>
        <w:tc>
          <w:tcPr>
            <w:tcW w:w="44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60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277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70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2A6B73" w:rsidRPr="00DD766C" w:rsidTr="002A6B73">
        <w:trPr>
          <w:trHeight w:val="255"/>
          <w:tblCellSpacing w:w="0" w:type="dxa"/>
        </w:trPr>
        <w:tc>
          <w:tcPr>
            <w:tcW w:w="480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2A6B73" w:rsidRPr="00DD766C" w:rsidRDefault="002A6B73" w:rsidP="00FB6E05">
            <w:pPr>
              <w:numPr>
                <w:ilvl w:val="0"/>
                <w:numId w:val="21"/>
              </w:numPr>
              <w:spacing w:after="0" w:line="276" w:lineRule="auto"/>
              <w:contextualSpacing/>
              <w:rPr>
                <w:rFonts w:ascii="Calibri" w:eastAsia="Times New Roman" w:hAnsi="Calibri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71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bottom"/>
            <w:hideMark/>
          </w:tcPr>
          <w:p w:rsidR="002A6B73" w:rsidRPr="00DD766C" w:rsidRDefault="002A6B73" w:rsidP="00FB6E05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DD766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Herbata Lipton </w:t>
            </w:r>
            <w:proofErr w:type="spellStart"/>
            <w:r w:rsidRPr="00DD766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expresowa</w:t>
            </w:r>
            <w:proofErr w:type="spellEnd"/>
            <w:r w:rsidRPr="00DD766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  opakowanie 100 </w:t>
            </w:r>
            <w:proofErr w:type="spellStart"/>
            <w:r w:rsidRPr="00DD766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DD766C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20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DD766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szt.</w:t>
            </w:r>
          </w:p>
        </w:tc>
        <w:tc>
          <w:tcPr>
            <w:tcW w:w="44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60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277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70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2A6B73" w:rsidRPr="00DD766C" w:rsidTr="002A6B73">
        <w:trPr>
          <w:trHeight w:val="255"/>
          <w:tblCellSpacing w:w="0" w:type="dxa"/>
        </w:trPr>
        <w:tc>
          <w:tcPr>
            <w:tcW w:w="480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2A6B73" w:rsidRPr="00DD766C" w:rsidRDefault="002A6B73" w:rsidP="00FB6E05">
            <w:pPr>
              <w:numPr>
                <w:ilvl w:val="0"/>
                <w:numId w:val="21"/>
              </w:numPr>
              <w:spacing w:after="0" w:line="276" w:lineRule="auto"/>
              <w:contextualSpacing/>
              <w:rPr>
                <w:rFonts w:ascii="Calibri" w:eastAsia="Times New Roman" w:hAnsi="Calibri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71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bottom"/>
            <w:hideMark/>
          </w:tcPr>
          <w:p w:rsidR="002A6B73" w:rsidRPr="00DD766C" w:rsidRDefault="002A6B73" w:rsidP="00FB6E05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DD766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Herbatniki typu </w:t>
            </w:r>
            <w:proofErr w:type="spellStart"/>
            <w:r w:rsidRPr="00DD766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petitki</w:t>
            </w:r>
            <w:proofErr w:type="spellEnd"/>
            <w:r w:rsidRPr="00DD766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 50 g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DD766C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100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DD766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szt.</w:t>
            </w:r>
          </w:p>
        </w:tc>
        <w:tc>
          <w:tcPr>
            <w:tcW w:w="44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60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277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70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2A6B73" w:rsidRPr="00DD766C" w:rsidTr="002A6B73">
        <w:trPr>
          <w:trHeight w:val="255"/>
          <w:tblCellSpacing w:w="0" w:type="dxa"/>
        </w:trPr>
        <w:tc>
          <w:tcPr>
            <w:tcW w:w="480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2A6B73" w:rsidRPr="00DD766C" w:rsidRDefault="002A6B73" w:rsidP="00FB6E05">
            <w:pPr>
              <w:numPr>
                <w:ilvl w:val="0"/>
                <w:numId w:val="21"/>
              </w:numPr>
              <w:spacing w:after="0" w:line="276" w:lineRule="auto"/>
              <w:contextualSpacing/>
              <w:rPr>
                <w:rFonts w:ascii="Calibri" w:eastAsia="Times New Roman" w:hAnsi="Calibri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71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bottom"/>
            <w:hideMark/>
          </w:tcPr>
          <w:p w:rsidR="002A6B73" w:rsidRPr="00DD766C" w:rsidRDefault="002A6B73" w:rsidP="00FB6E05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DD766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Kakao Granulowane ok. 300 g 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DD766C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300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DD766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szt.</w:t>
            </w:r>
          </w:p>
        </w:tc>
        <w:tc>
          <w:tcPr>
            <w:tcW w:w="44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60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277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70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2A6B73" w:rsidRPr="00DD766C" w:rsidTr="002A6B73">
        <w:trPr>
          <w:trHeight w:val="255"/>
          <w:tblCellSpacing w:w="0" w:type="dxa"/>
        </w:trPr>
        <w:tc>
          <w:tcPr>
            <w:tcW w:w="480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2A6B73" w:rsidRPr="00DD766C" w:rsidRDefault="002A6B73" w:rsidP="00FB6E05">
            <w:pPr>
              <w:numPr>
                <w:ilvl w:val="0"/>
                <w:numId w:val="21"/>
              </w:numPr>
              <w:spacing w:after="0" w:line="276" w:lineRule="auto"/>
              <w:contextualSpacing/>
              <w:rPr>
                <w:rFonts w:ascii="Calibri" w:eastAsia="Times New Roman" w:hAnsi="Calibri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71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bottom"/>
            <w:hideMark/>
          </w:tcPr>
          <w:p w:rsidR="002A6B73" w:rsidRPr="00DD766C" w:rsidRDefault="002A6B73" w:rsidP="00FB6E05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DD766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Kakao sypkie  </w:t>
            </w:r>
            <w:proofErr w:type="spellStart"/>
            <w:r w:rsidRPr="00DD766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DecoMorreno</w:t>
            </w:r>
            <w:proofErr w:type="spellEnd"/>
            <w:r w:rsidRPr="00DD766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  lub równoważne 150g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DD766C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50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proofErr w:type="spellStart"/>
            <w:r w:rsidRPr="00DD766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44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60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277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70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2A6B73" w:rsidRPr="00DD766C" w:rsidTr="002A6B73">
        <w:trPr>
          <w:trHeight w:val="255"/>
          <w:tblCellSpacing w:w="0" w:type="dxa"/>
        </w:trPr>
        <w:tc>
          <w:tcPr>
            <w:tcW w:w="480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2A6B73" w:rsidRPr="00DD766C" w:rsidRDefault="002A6B73" w:rsidP="00FB6E05">
            <w:pPr>
              <w:numPr>
                <w:ilvl w:val="0"/>
                <w:numId w:val="21"/>
              </w:numPr>
              <w:spacing w:after="0" w:line="276" w:lineRule="auto"/>
              <w:contextualSpacing/>
              <w:rPr>
                <w:rFonts w:ascii="Calibri" w:eastAsia="Times New Roman" w:hAnsi="Calibri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71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bottom"/>
            <w:hideMark/>
          </w:tcPr>
          <w:p w:rsidR="002A6B73" w:rsidRPr="00DD766C" w:rsidRDefault="002A6B73" w:rsidP="00FB6E05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DD766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Kasza gryczana biała opakowanie 1kg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DD766C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2000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DD766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kg</w:t>
            </w:r>
          </w:p>
        </w:tc>
        <w:tc>
          <w:tcPr>
            <w:tcW w:w="44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60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277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70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2A6B73" w:rsidRPr="00DD766C" w:rsidTr="002A6B73">
        <w:trPr>
          <w:trHeight w:val="255"/>
          <w:tblCellSpacing w:w="0" w:type="dxa"/>
        </w:trPr>
        <w:tc>
          <w:tcPr>
            <w:tcW w:w="480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2A6B73" w:rsidRPr="00DD766C" w:rsidRDefault="002A6B73" w:rsidP="00FB6E05">
            <w:pPr>
              <w:numPr>
                <w:ilvl w:val="0"/>
                <w:numId w:val="21"/>
              </w:numPr>
              <w:spacing w:after="0" w:line="276" w:lineRule="auto"/>
              <w:contextualSpacing/>
              <w:rPr>
                <w:rFonts w:ascii="Calibri" w:eastAsia="Times New Roman" w:hAnsi="Calibri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71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bottom"/>
            <w:hideMark/>
          </w:tcPr>
          <w:p w:rsidR="002A6B73" w:rsidRPr="00DD766C" w:rsidRDefault="002A6B73" w:rsidP="00FB6E05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DD766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Kasza jaglana opakowanie 500g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DD766C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50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DD766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kg</w:t>
            </w:r>
          </w:p>
        </w:tc>
        <w:tc>
          <w:tcPr>
            <w:tcW w:w="44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60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277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70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2A6B73" w:rsidRPr="00DD766C" w:rsidTr="002A6B73">
        <w:trPr>
          <w:trHeight w:val="255"/>
          <w:tblCellSpacing w:w="0" w:type="dxa"/>
        </w:trPr>
        <w:tc>
          <w:tcPr>
            <w:tcW w:w="480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2A6B73" w:rsidRPr="00DD766C" w:rsidRDefault="002A6B73" w:rsidP="00FB6E05">
            <w:pPr>
              <w:numPr>
                <w:ilvl w:val="0"/>
                <w:numId w:val="21"/>
              </w:numPr>
              <w:spacing w:after="0" w:line="276" w:lineRule="auto"/>
              <w:contextualSpacing/>
              <w:rPr>
                <w:rFonts w:ascii="Calibri" w:eastAsia="Times New Roman" w:hAnsi="Calibri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71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bottom"/>
            <w:hideMark/>
          </w:tcPr>
          <w:p w:rsidR="002A6B73" w:rsidRPr="00DD766C" w:rsidRDefault="002A6B73" w:rsidP="00FB6E05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DD766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Kasza jęczmienna Pęczak opakowanie 1kg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DD766C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200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DD766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kg</w:t>
            </w:r>
          </w:p>
        </w:tc>
        <w:tc>
          <w:tcPr>
            <w:tcW w:w="44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60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277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70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2A6B73" w:rsidRPr="00DD766C" w:rsidTr="002A6B73">
        <w:trPr>
          <w:trHeight w:val="255"/>
          <w:tblCellSpacing w:w="0" w:type="dxa"/>
        </w:trPr>
        <w:tc>
          <w:tcPr>
            <w:tcW w:w="480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2A6B73" w:rsidRPr="00DD766C" w:rsidRDefault="002A6B73" w:rsidP="00FB6E05">
            <w:pPr>
              <w:numPr>
                <w:ilvl w:val="0"/>
                <w:numId w:val="21"/>
              </w:numPr>
              <w:spacing w:after="0" w:line="276" w:lineRule="auto"/>
              <w:contextualSpacing/>
              <w:rPr>
                <w:rFonts w:ascii="Calibri" w:eastAsia="Times New Roman" w:hAnsi="Calibri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71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bottom"/>
            <w:hideMark/>
          </w:tcPr>
          <w:p w:rsidR="002A6B73" w:rsidRPr="00DD766C" w:rsidRDefault="002A6B73" w:rsidP="00FB6E05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DD766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Kasza jęczmienna średnia 500 g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DD766C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100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DD766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kg</w:t>
            </w:r>
          </w:p>
        </w:tc>
        <w:tc>
          <w:tcPr>
            <w:tcW w:w="44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60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277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70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2A6B73" w:rsidRPr="00DD766C" w:rsidTr="002A6B73">
        <w:trPr>
          <w:trHeight w:val="255"/>
          <w:tblCellSpacing w:w="0" w:type="dxa"/>
        </w:trPr>
        <w:tc>
          <w:tcPr>
            <w:tcW w:w="480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2A6B73" w:rsidRPr="00DD766C" w:rsidRDefault="002A6B73" w:rsidP="00FB6E05">
            <w:pPr>
              <w:numPr>
                <w:ilvl w:val="0"/>
                <w:numId w:val="21"/>
              </w:numPr>
              <w:spacing w:after="0" w:line="276" w:lineRule="auto"/>
              <w:contextualSpacing/>
              <w:rPr>
                <w:rFonts w:ascii="Calibri" w:eastAsia="Times New Roman" w:hAnsi="Calibri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71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bottom"/>
            <w:hideMark/>
          </w:tcPr>
          <w:p w:rsidR="002A6B73" w:rsidRPr="00DD766C" w:rsidRDefault="002A6B73" w:rsidP="00FB6E05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DD766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Kasza jęczmienna średnia opakowanie 1kg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DD766C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1550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DD766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kg</w:t>
            </w:r>
          </w:p>
        </w:tc>
        <w:tc>
          <w:tcPr>
            <w:tcW w:w="44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60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277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70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2A6B73" w:rsidRPr="00DD766C" w:rsidTr="002A6B73">
        <w:trPr>
          <w:trHeight w:val="255"/>
          <w:tblCellSpacing w:w="0" w:type="dxa"/>
        </w:trPr>
        <w:tc>
          <w:tcPr>
            <w:tcW w:w="480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2A6B73" w:rsidRPr="00DD766C" w:rsidRDefault="002A6B73" w:rsidP="00FB6E05">
            <w:pPr>
              <w:numPr>
                <w:ilvl w:val="0"/>
                <w:numId w:val="21"/>
              </w:numPr>
              <w:spacing w:after="0" w:line="276" w:lineRule="auto"/>
              <w:contextualSpacing/>
              <w:rPr>
                <w:rFonts w:ascii="Calibri" w:eastAsia="Times New Roman" w:hAnsi="Calibri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71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bottom"/>
            <w:hideMark/>
          </w:tcPr>
          <w:p w:rsidR="002A6B73" w:rsidRPr="00DD766C" w:rsidRDefault="002A6B73" w:rsidP="00FB6E05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DD766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Kasza kukurydziana opakowanie    500 g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DD766C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5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DD766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kg</w:t>
            </w:r>
          </w:p>
        </w:tc>
        <w:tc>
          <w:tcPr>
            <w:tcW w:w="44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60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277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70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2A6B73" w:rsidRPr="00DD766C" w:rsidTr="002A6B73">
        <w:trPr>
          <w:trHeight w:val="255"/>
          <w:tblCellSpacing w:w="0" w:type="dxa"/>
        </w:trPr>
        <w:tc>
          <w:tcPr>
            <w:tcW w:w="480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2A6B73" w:rsidRPr="00DD766C" w:rsidRDefault="002A6B73" w:rsidP="00FB6E05">
            <w:pPr>
              <w:numPr>
                <w:ilvl w:val="0"/>
                <w:numId w:val="21"/>
              </w:numPr>
              <w:spacing w:after="0" w:line="276" w:lineRule="auto"/>
              <w:contextualSpacing/>
              <w:rPr>
                <w:rFonts w:ascii="Calibri" w:eastAsia="Times New Roman" w:hAnsi="Calibri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71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bottom"/>
            <w:hideMark/>
          </w:tcPr>
          <w:p w:rsidR="002A6B73" w:rsidRPr="00DD766C" w:rsidRDefault="002A6B73" w:rsidP="00FB6E05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DD766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Kasza manna  opakowanie 500 g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DD766C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80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DD766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kg</w:t>
            </w:r>
          </w:p>
        </w:tc>
        <w:tc>
          <w:tcPr>
            <w:tcW w:w="44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60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277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70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2A6B73" w:rsidRPr="00DD766C" w:rsidTr="002A6B73">
        <w:trPr>
          <w:trHeight w:val="255"/>
          <w:tblCellSpacing w:w="0" w:type="dxa"/>
        </w:trPr>
        <w:tc>
          <w:tcPr>
            <w:tcW w:w="480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2A6B73" w:rsidRPr="00DD766C" w:rsidRDefault="002A6B73" w:rsidP="00FB6E05">
            <w:pPr>
              <w:numPr>
                <w:ilvl w:val="0"/>
                <w:numId w:val="21"/>
              </w:numPr>
              <w:spacing w:after="0" w:line="276" w:lineRule="auto"/>
              <w:contextualSpacing/>
              <w:rPr>
                <w:rFonts w:ascii="Calibri" w:eastAsia="Times New Roman" w:hAnsi="Calibri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71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bottom"/>
            <w:hideMark/>
          </w:tcPr>
          <w:p w:rsidR="002A6B73" w:rsidRPr="00DD766C" w:rsidRDefault="002A6B73" w:rsidP="00FB6E05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DD766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Kasza manna opakowanie 1kg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DD766C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200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DD766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kg</w:t>
            </w:r>
          </w:p>
        </w:tc>
        <w:tc>
          <w:tcPr>
            <w:tcW w:w="44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60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277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70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2A6B73" w:rsidRPr="00DD766C" w:rsidTr="002A6B73">
        <w:trPr>
          <w:trHeight w:val="255"/>
          <w:tblCellSpacing w:w="0" w:type="dxa"/>
        </w:trPr>
        <w:tc>
          <w:tcPr>
            <w:tcW w:w="480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2A6B73" w:rsidRPr="00DD766C" w:rsidRDefault="002A6B73" w:rsidP="00FB6E05">
            <w:pPr>
              <w:numPr>
                <w:ilvl w:val="0"/>
                <w:numId w:val="21"/>
              </w:numPr>
              <w:spacing w:after="0" w:line="276" w:lineRule="auto"/>
              <w:contextualSpacing/>
              <w:rPr>
                <w:rFonts w:ascii="Calibri" w:eastAsia="Times New Roman" w:hAnsi="Calibri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71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bottom"/>
            <w:hideMark/>
          </w:tcPr>
          <w:p w:rsidR="002A6B73" w:rsidRPr="00DD766C" w:rsidRDefault="002A6B73" w:rsidP="00FB6E05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kern w:val="0"/>
                <w:lang w:val="en-US" w:eastAsia="pl-PL"/>
                <w14:ligatures w14:val="none"/>
              </w:rPr>
            </w:pPr>
            <w:r w:rsidRPr="00DD766C">
              <w:rPr>
                <w:rFonts w:ascii="Times New Roman" w:eastAsia="Times New Roman" w:hAnsi="Times New Roman" w:cs="Times New Roman"/>
                <w:color w:val="000000"/>
                <w:kern w:val="0"/>
                <w:lang w:val="en-US" w:eastAsia="pl-PL"/>
                <w14:ligatures w14:val="none"/>
              </w:rPr>
              <w:t xml:space="preserve">Kawa </w:t>
            </w:r>
            <w:proofErr w:type="spellStart"/>
            <w:r w:rsidRPr="00DD766C">
              <w:rPr>
                <w:rFonts w:ascii="Times New Roman" w:eastAsia="Times New Roman" w:hAnsi="Times New Roman" w:cs="Times New Roman"/>
                <w:color w:val="000000"/>
                <w:kern w:val="0"/>
                <w:lang w:val="en-US" w:eastAsia="pl-PL"/>
                <w14:ligatures w14:val="none"/>
              </w:rPr>
              <w:t>naturalna</w:t>
            </w:r>
            <w:proofErr w:type="spellEnd"/>
            <w:r w:rsidRPr="00DD766C">
              <w:rPr>
                <w:rFonts w:ascii="Times New Roman" w:eastAsia="Times New Roman" w:hAnsi="Times New Roman" w:cs="Times New Roman"/>
                <w:color w:val="000000"/>
                <w:kern w:val="0"/>
                <w:lang w:val="en-US" w:eastAsia="pl-PL"/>
                <w14:ligatures w14:val="none"/>
              </w:rPr>
              <w:t xml:space="preserve"> 200 g Nescafe Creme, </w:t>
            </w:r>
            <w:proofErr w:type="spellStart"/>
            <w:r w:rsidRPr="00DD766C">
              <w:rPr>
                <w:rFonts w:ascii="Times New Roman" w:eastAsia="Times New Roman" w:hAnsi="Times New Roman" w:cs="Times New Roman"/>
                <w:color w:val="000000"/>
                <w:kern w:val="0"/>
                <w:lang w:val="en-US" w:eastAsia="pl-PL"/>
                <w14:ligatures w14:val="none"/>
              </w:rPr>
              <w:t>Clasik</w:t>
            </w:r>
            <w:proofErr w:type="spellEnd"/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de-DE" w:eastAsia="pl-PL"/>
                <w14:ligatures w14:val="none"/>
              </w:rPr>
            </w:pPr>
            <w:r w:rsidRPr="00DD766C">
              <w:rPr>
                <w:rFonts w:ascii="Times New Roman" w:eastAsia="Times New Roman" w:hAnsi="Times New Roman" w:cs="Times New Roman"/>
                <w:kern w:val="0"/>
                <w:lang w:val="de-DE" w:eastAsia="pl-PL"/>
                <w14:ligatures w14:val="none"/>
              </w:rPr>
              <w:t>3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de-DE" w:eastAsia="pl-PL"/>
                <w14:ligatures w14:val="none"/>
              </w:rPr>
            </w:pPr>
            <w:r w:rsidRPr="00DD766C">
              <w:rPr>
                <w:rFonts w:ascii="Times New Roman" w:eastAsia="Times New Roman" w:hAnsi="Times New Roman" w:cs="Times New Roman"/>
                <w:color w:val="000000"/>
                <w:kern w:val="0"/>
                <w:lang w:val="de-DE" w:eastAsia="pl-PL"/>
                <w14:ligatures w14:val="none"/>
              </w:rPr>
              <w:t>kg</w:t>
            </w:r>
          </w:p>
        </w:tc>
        <w:tc>
          <w:tcPr>
            <w:tcW w:w="44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de-DE" w:eastAsia="pl-PL"/>
                <w14:ligatures w14:val="none"/>
              </w:rPr>
            </w:pPr>
          </w:p>
        </w:tc>
        <w:tc>
          <w:tcPr>
            <w:tcW w:w="60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de-DE" w:eastAsia="pl-PL"/>
                <w14:ligatures w14:val="none"/>
              </w:rPr>
            </w:pPr>
          </w:p>
        </w:tc>
        <w:tc>
          <w:tcPr>
            <w:tcW w:w="277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de-DE" w:eastAsia="pl-PL"/>
                <w14:ligatures w14:val="none"/>
              </w:rPr>
            </w:pPr>
          </w:p>
        </w:tc>
        <w:tc>
          <w:tcPr>
            <w:tcW w:w="70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de-DE" w:eastAsia="pl-PL"/>
                <w14:ligatures w14:val="none"/>
              </w:rPr>
            </w:pPr>
          </w:p>
        </w:tc>
      </w:tr>
      <w:tr w:rsidR="002A6B73" w:rsidRPr="00DD766C" w:rsidTr="002A6B73">
        <w:trPr>
          <w:trHeight w:val="255"/>
          <w:tblCellSpacing w:w="0" w:type="dxa"/>
        </w:trPr>
        <w:tc>
          <w:tcPr>
            <w:tcW w:w="480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2A6B73" w:rsidRPr="00DD766C" w:rsidRDefault="002A6B73" w:rsidP="00FB6E05">
            <w:pPr>
              <w:numPr>
                <w:ilvl w:val="0"/>
                <w:numId w:val="21"/>
              </w:numPr>
              <w:spacing w:after="0" w:line="276" w:lineRule="auto"/>
              <w:contextualSpacing/>
              <w:rPr>
                <w:rFonts w:ascii="Calibri" w:eastAsia="Times New Roman" w:hAnsi="Calibri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71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bottom"/>
            <w:hideMark/>
          </w:tcPr>
          <w:p w:rsidR="002A6B73" w:rsidRPr="00DD766C" w:rsidRDefault="002A6B73" w:rsidP="00FB6E05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DD766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Kawa naturalna Panama, </w:t>
            </w:r>
            <w:proofErr w:type="spellStart"/>
            <w:r w:rsidRPr="00DD766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Pedros</w:t>
            </w:r>
            <w:proofErr w:type="spellEnd"/>
            <w:r w:rsidRPr="00DD766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     250 g lub równoważna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DD766C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10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de-DE" w:eastAsia="pl-PL"/>
                <w14:ligatures w14:val="none"/>
              </w:rPr>
            </w:pPr>
            <w:r w:rsidRPr="00DD766C">
              <w:rPr>
                <w:rFonts w:ascii="Times New Roman" w:eastAsia="Times New Roman" w:hAnsi="Times New Roman" w:cs="Times New Roman"/>
                <w:color w:val="000000"/>
                <w:kern w:val="0"/>
                <w:lang w:val="de-DE" w:eastAsia="pl-PL"/>
                <w14:ligatures w14:val="none"/>
              </w:rPr>
              <w:t>kg</w:t>
            </w:r>
          </w:p>
        </w:tc>
        <w:tc>
          <w:tcPr>
            <w:tcW w:w="44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de-DE" w:eastAsia="pl-PL"/>
                <w14:ligatures w14:val="none"/>
              </w:rPr>
            </w:pPr>
          </w:p>
        </w:tc>
        <w:tc>
          <w:tcPr>
            <w:tcW w:w="60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de-DE" w:eastAsia="pl-PL"/>
                <w14:ligatures w14:val="none"/>
              </w:rPr>
            </w:pPr>
          </w:p>
        </w:tc>
        <w:tc>
          <w:tcPr>
            <w:tcW w:w="277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de-DE" w:eastAsia="pl-PL"/>
                <w14:ligatures w14:val="none"/>
              </w:rPr>
            </w:pPr>
          </w:p>
        </w:tc>
        <w:tc>
          <w:tcPr>
            <w:tcW w:w="70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de-DE" w:eastAsia="pl-PL"/>
                <w14:ligatures w14:val="none"/>
              </w:rPr>
            </w:pPr>
          </w:p>
        </w:tc>
      </w:tr>
      <w:tr w:rsidR="002A6B73" w:rsidRPr="00DD766C" w:rsidTr="002A6B73">
        <w:trPr>
          <w:trHeight w:val="255"/>
          <w:tblCellSpacing w:w="0" w:type="dxa"/>
        </w:trPr>
        <w:tc>
          <w:tcPr>
            <w:tcW w:w="480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2A6B73" w:rsidRPr="00DD766C" w:rsidRDefault="002A6B73" w:rsidP="00FB6E05">
            <w:pPr>
              <w:numPr>
                <w:ilvl w:val="0"/>
                <w:numId w:val="21"/>
              </w:numPr>
              <w:spacing w:after="0" w:line="276" w:lineRule="auto"/>
              <w:contextualSpacing/>
              <w:rPr>
                <w:rFonts w:ascii="Calibri" w:eastAsia="Times New Roman" w:hAnsi="Calibri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71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bottom"/>
            <w:hideMark/>
          </w:tcPr>
          <w:p w:rsidR="002A6B73" w:rsidRPr="00DD766C" w:rsidRDefault="002A6B73" w:rsidP="00FB6E05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DD766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Kawa rozpuszczalna Inka  w kartoniku 150g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DD766C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10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DD766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szt.</w:t>
            </w:r>
          </w:p>
        </w:tc>
        <w:tc>
          <w:tcPr>
            <w:tcW w:w="44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60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277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70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2A6B73" w:rsidRPr="00DD766C" w:rsidTr="002A6B73">
        <w:trPr>
          <w:trHeight w:val="255"/>
          <w:tblCellSpacing w:w="0" w:type="dxa"/>
        </w:trPr>
        <w:tc>
          <w:tcPr>
            <w:tcW w:w="480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2A6B73" w:rsidRPr="00DD766C" w:rsidRDefault="002A6B73" w:rsidP="00FB6E05">
            <w:pPr>
              <w:numPr>
                <w:ilvl w:val="0"/>
                <w:numId w:val="21"/>
              </w:numPr>
              <w:spacing w:after="0" w:line="276" w:lineRule="auto"/>
              <w:contextualSpacing/>
              <w:rPr>
                <w:rFonts w:ascii="Calibri" w:eastAsia="Times New Roman" w:hAnsi="Calibri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71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bottom"/>
            <w:hideMark/>
          </w:tcPr>
          <w:p w:rsidR="002A6B73" w:rsidRPr="00DD766C" w:rsidRDefault="002A6B73" w:rsidP="00FB6E05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DD766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Kawa ziarnista </w:t>
            </w:r>
            <w:proofErr w:type="spellStart"/>
            <w:r w:rsidRPr="00DD766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Arabica</w:t>
            </w:r>
            <w:proofErr w:type="spellEnd"/>
            <w:r w:rsidRPr="00DD766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 100% opakowanie 1kg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DD766C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12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DD766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kg</w:t>
            </w:r>
          </w:p>
        </w:tc>
        <w:tc>
          <w:tcPr>
            <w:tcW w:w="44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60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277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70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2A6B73" w:rsidRPr="00DD766C" w:rsidTr="002A6B73">
        <w:trPr>
          <w:trHeight w:val="255"/>
          <w:tblCellSpacing w:w="0" w:type="dxa"/>
        </w:trPr>
        <w:tc>
          <w:tcPr>
            <w:tcW w:w="480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2A6B73" w:rsidRPr="00DD766C" w:rsidRDefault="002A6B73" w:rsidP="00FB6E05">
            <w:pPr>
              <w:numPr>
                <w:ilvl w:val="0"/>
                <w:numId w:val="21"/>
              </w:numPr>
              <w:spacing w:after="0" w:line="276" w:lineRule="auto"/>
              <w:contextualSpacing/>
              <w:rPr>
                <w:rFonts w:ascii="Calibri" w:eastAsia="Times New Roman" w:hAnsi="Calibri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71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bottom"/>
            <w:hideMark/>
          </w:tcPr>
          <w:p w:rsidR="002A6B73" w:rsidRPr="00DD766C" w:rsidRDefault="002A6B73" w:rsidP="00FB6E05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DD766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Ketchup 450 g  Roleski lub równoważny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DD766C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1500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DD766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szt.</w:t>
            </w:r>
          </w:p>
        </w:tc>
        <w:tc>
          <w:tcPr>
            <w:tcW w:w="44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60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277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70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2A6B73" w:rsidRPr="00DD766C" w:rsidTr="002A6B73">
        <w:trPr>
          <w:trHeight w:val="255"/>
          <w:tblCellSpacing w:w="0" w:type="dxa"/>
        </w:trPr>
        <w:tc>
          <w:tcPr>
            <w:tcW w:w="480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2A6B73" w:rsidRPr="00DD766C" w:rsidRDefault="002A6B73" w:rsidP="00FB6E05">
            <w:pPr>
              <w:numPr>
                <w:ilvl w:val="0"/>
                <w:numId w:val="21"/>
              </w:numPr>
              <w:spacing w:after="0" w:line="276" w:lineRule="auto"/>
              <w:contextualSpacing/>
              <w:rPr>
                <w:rFonts w:ascii="Calibri" w:eastAsia="Times New Roman" w:hAnsi="Calibri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71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bottom"/>
            <w:hideMark/>
          </w:tcPr>
          <w:p w:rsidR="002A6B73" w:rsidRPr="00DD766C" w:rsidRDefault="002A6B73" w:rsidP="00FB6E05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de-DE" w:eastAsia="pl-PL"/>
                <w14:ligatures w14:val="none"/>
              </w:rPr>
            </w:pPr>
            <w:proofErr w:type="spellStart"/>
            <w:r w:rsidRPr="00DD766C">
              <w:rPr>
                <w:rFonts w:ascii="Times New Roman" w:eastAsia="Times New Roman" w:hAnsi="Times New Roman" w:cs="Times New Roman"/>
                <w:color w:val="000000"/>
                <w:kern w:val="0"/>
                <w:lang w:val="de-DE" w:eastAsia="pl-PL"/>
                <w14:ligatures w14:val="none"/>
              </w:rPr>
              <w:t>Kisiel</w:t>
            </w:r>
            <w:proofErr w:type="spellEnd"/>
            <w:r w:rsidRPr="00DD766C">
              <w:rPr>
                <w:rFonts w:ascii="Times New Roman" w:eastAsia="Times New Roman" w:hAnsi="Times New Roman" w:cs="Times New Roman"/>
                <w:color w:val="000000"/>
                <w:kern w:val="0"/>
                <w:lang w:val="de-DE" w:eastAsia="pl-PL"/>
                <w14:ligatures w14:val="none"/>
              </w:rPr>
              <w:t xml:space="preserve"> 58g </w:t>
            </w:r>
            <w:proofErr w:type="spellStart"/>
            <w:r w:rsidRPr="00DD766C">
              <w:rPr>
                <w:rFonts w:ascii="Times New Roman" w:eastAsia="Times New Roman" w:hAnsi="Times New Roman" w:cs="Times New Roman"/>
                <w:color w:val="000000"/>
                <w:kern w:val="0"/>
                <w:lang w:val="de-DE" w:eastAsia="pl-PL"/>
                <w14:ligatures w14:val="none"/>
              </w:rPr>
              <w:t>różne</w:t>
            </w:r>
            <w:proofErr w:type="spellEnd"/>
            <w:r w:rsidRPr="00DD766C">
              <w:rPr>
                <w:rFonts w:ascii="Times New Roman" w:eastAsia="Times New Roman" w:hAnsi="Times New Roman" w:cs="Times New Roman"/>
                <w:color w:val="000000"/>
                <w:kern w:val="0"/>
                <w:lang w:val="de-DE" w:eastAsia="pl-PL"/>
                <w14:ligatures w14:val="none"/>
              </w:rPr>
              <w:t xml:space="preserve"> </w:t>
            </w:r>
            <w:proofErr w:type="spellStart"/>
            <w:r w:rsidRPr="00DD766C">
              <w:rPr>
                <w:rFonts w:ascii="Times New Roman" w:eastAsia="Times New Roman" w:hAnsi="Times New Roman" w:cs="Times New Roman"/>
                <w:color w:val="000000"/>
                <w:kern w:val="0"/>
                <w:lang w:val="de-DE" w:eastAsia="pl-PL"/>
                <w14:ligatures w14:val="none"/>
              </w:rPr>
              <w:t>smaki</w:t>
            </w:r>
            <w:proofErr w:type="spellEnd"/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DD766C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180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DD766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szt.</w:t>
            </w:r>
          </w:p>
        </w:tc>
        <w:tc>
          <w:tcPr>
            <w:tcW w:w="44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60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277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70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2A6B73" w:rsidRPr="00DD766C" w:rsidTr="002A6B73">
        <w:trPr>
          <w:trHeight w:val="255"/>
          <w:tblCellSpacing w:w="0" w:type="dxa"/>
        </w:trPr>
        <w:tc>
          <w:tcPr>
            <w:tcW w:w="480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2A6B73" w:rsidRPr="00DD766C" w:rsidRDefault="002A6B73" w:rsidP="00FB6E05">
            <w:pPr>
              <w:numPr>
                <w:ilvl w:val="0"/>
                <w:numId w:val="21"/>
              </w:numPr>
              <w:spacing w:after="0" w:line="276" w:lineRule="auto"/>
              <w:contextualSpacing/>
              <w:rPr>
                <w:rFonts w:ascii="Calibri" w:eastAsia="Times New Roman" w:hAnsi="Calibri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71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bottom"/>
            <w:hideMark/>
          </w:tcPr>
          <w:p w:rsidR="002A6B73" w:rsidRPr="00DD766C" w:rsidRDefault="002A6B73" w:rsidP="00FB6E05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de-DE" w:eastAsia="pl-PL"/>
                <w14:ligatures w14:val="none"/>
              </w:rPr>
            </w:pPr>
            <w:proofErr w:type="spellStart"/>
            <w:r w:rsidRPr="00DD766C">
              <w:rPr>
                <w:rFonts w:ascii="Times New Roman" w:eastAsia="Times New Roman" w:hAnsi="Times New Roman" w:cs="Times New Roman"/>
                <w:color w:val="000000"/>
                <w:kern w:val="0"/>
                <w:lang w:val="de-DE" w:eastAsia="pl-PL"/>
                <w14:ligatures w14:val="none"/>
              </w:rPr>
              <w:t>Kisiel</w:t>
            </w:r>
            <w:proofErr w:type="spellEnd"/>
            <w:r w:rsidRPr="00DD766C">
              <w:rPr>
                <w:rFonts w:ascii="Times New Roman" w:eastAsia="Times New Roman" w:hAnsi="Times New Roman" w:cs="Times New Roman"/>
                <w:color w:val="000000"/>
                <w:kern w:val="0"/>
                <w:lang w:val="de-DE" w:eastAsia="pl-PL"/>
                <w14:ligatures w14:val="none"/>
              </w:rPr>
              <w:t xml:space="preserve"> </w:t>
            </w:r>
            <w:proofErr w:type="spellStart"/>
            <w:r w:rsidRPr="00DD766C">
              <w:rPr>
                <w:rFonts w:ascii="Times New Roman" w:eastAsia="Times New Roman" w:hAnsi="Times New Roman" w:cs="Times New Roman"/>
                <w:color w:val="000000"/>
                <w:kern w:val="0"/>
                <w:lang w:val="de-DE" w:eastAsia="pl-PL"/>
                <w14:ligatures w14:val="none"/>
              </w:rPr>
              <w:t>błyskawiczny</w:t>
            </w:r>
            <w:proofErr w:type="spellEnd"/>
            <w:r w:rsidRPr="00DD766C">
              <w:rPr>
                <w:rFonts w:ascii="Times New Roman" w:eastAsia="Times New Roman" w:hAnsi="Times New Roman" w:cs="Times New Roman"/>
                <w:color w:val="000000"/>
                <w:kern w:val="0"/>
                <w:lang w:val="de-DE" w:eastAsia="pl-PL"/>
                <w14:ligatures w14:val="none"/>
              </w:rPr>
              <w:t xml:space="preserve"> </w:t>
            </w:r>
            <w:proofErr w:type="spellStart"/>
            <w:r w:rsidRPr="00DD766C">
              <w:rPr>
                <w:rFonts w:ascii="Times New Roman" w:eastAsia="Times New Roman" w:hAnsi="Times New Roman" w:cs="Times New Roman"/>
                <w:color w:val="000000"/>
                <w:kern w:val="0"/>
                <w:lang w:val="de-DE" w:eastAsia="pl-PL"/>
                <w14:ligatures w14:val="none"/>
              </w:rPr>
              <w:t>opakowanie</w:t>
            </w:r>
            <w:proofErr w:type="spellEnd"/>
            <w:r w:rsidRPr="00DD766C">
              <w:rPr>
                <w:rFonts w:ascii="Times New Roman" w:eastAsia="Times New Roman" w:hAnsi="Times New Roman" w:cs="Times New Roman"/>
                <w:color w:val="000000"/>
                <w:kern w:val="0"/>
                <w:lang w:val="de-DE" w:eastAsia="pl-PL"/>
                <w14:ligatures w14:val="none"/>
              </w:rPr>
              <w:t xml:space="preserve"> 30g </w:t>
            </w:r>
            <w:proofErr w:type="spellStart"/>
            <w:r w:rsidRPr="00DD766C">
              <w:rPr>
                <w:rFonts w:ascii="Times New Roman" w:eastAsia="Times New Roman" w:hAnsi="Times New Roman" w:cs="Times New Roman"/>
                <w:color w:val="000000"/>
                <w:kern w:val="0"/>
                <w:lang w:val="de-DE" w:eastAsia="pl-PL"/>
                <w14:ligatures w14:val="none"/>
              </w:rPr>
              <w:t>różne</w:t>
            </w:r>
            <w:proofErr w:type="spellEnd"/>
            <w:r w:rsidRPr="00DD766C">
              <w:rPr>
                <w:rFonts w:ascii="Times New Roman" w:eastAsia="Times New Roman" w:hAnsi="Times New Roman" w:cs="Times New Roman"/>
                <w:color w:val="000000"/>
                <w:kern w:val="0"/>
                <w:lang w:val="de-DE" w:eastAsia="pl-PL"/>
                <w14:ligatures w14:val="none"/>
              </w:rPr>
              <w:t xml:space="preserve"> </w:t>
            </w:r>
            <w:proofErr w:type="spellStart"/>
            <w:r w:rsidRPr="00DD766C">
              <w:rPr>
                <w:rFonts w:ascii="Times New Roman" w:eastAsia="Times New Roman" w:hAnsi="Times New Roman" w:cs="Times New Roman"/>
                <w:color w:val="000000"/>
                <w:kern w:val="0"/>
                <w:lang w:val="de-DE" w:eastAsia="pl-PL"/>
                <w14:ligatures w14:val="none"/>
              </w:rPr>
              <w:t>smaki</w:t>
            </w:r>
            <w:proofErr w:type="spellEnd"/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DD766C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50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proofErr w:type="spellStart"/>
            <w:r w:rsidRPr="00DD766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44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60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277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70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2A6B73" w:rsidRPr="00DD766C" w:rsidTr="002A6B73">
        <w:trPr>
          <w:trHeight w:val="255"/>
          <w:tblCellSpacing w:w="0" w:type="dxa"/>
        </w:trPr>
        <w:tc>
          <w:tcPr>
            <w:tcW w:w="480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2A6B73" w:rsidRPr="00DD766C" w:rsidRDefault="002A6B73" w:rsidP="00FB6E05">
            <w:pPr>
              <w:numPr>
                <w:ilvl w:val="0"/>
                <w:numId w:val="21"/>
              </w:numPr>
              <w:spacing w:after="0" w:line="276" w:lineRule="auto"/>
              <w:contextualSpacing/>
              <w:rPr>
                <w:rFonts w:ascii="Calibri" w:eastAsia="Times New Roman" w:hAnsi="Calibri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71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bottom"/>
            <w:hideMark/>
          </w:tcPr>
          <w:p w:rsidR="002A6B73" w:rsidRPr="00DD766C" w:rsidRDefault="002A6B73" w:rsidP="00FB6E05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DD766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Koncentrat pomidorowy      ok.1000 g Łowicz, </w:t>
            </w:r>
            <w:proofErr w:type="spellStart"/>
            <w:r w:rsidRPr="00DD766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Dawtona</w:t>
            </w:r>
            <w:proofErr w:type="spellEnd"/>
            <w:r w:rsidRPr="00DD766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 lub równoważny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DD766C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300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DD766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szt.</w:t>
            </w:r>
          </w:p>
        </w:tc>
        <w:tc>
          <w:tcPr>
            <w:tcW w:w="44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60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277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70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2A6B73" w:rsidRPr="00DD766C" w:rsidTr="002A6B73">
        <w:trPr>
          <w:trHeight w:val="255"/>
          <w:tblCellSpacing w:w="0" w:type="dxa"/>
        </w:trPr>
        <w:tc>
          <w:tcPr>
            <w:tcW w:w="480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2A6B73" w:rsidRPr="00DD766C" w:rsidRDefault="002A6B73" w:rsidP="00FB6E05">
            <w:pPr>
              <w:numPr>
                <w:ilvl w:val="0"/>
                <w:numId w:val="21"/>
              </w:numPr>
              <w:spacing w:after="0" w:line="276" w:lineRule="auto"/>
              <w:contextualSpacing/>
              <w:rPr>
                <w:rFonts w:ascii="Calibri" w:eastAsia="Times New Roman" w:hAnsi="Calibri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71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bottom"/>
            <w:hideMark/>
          </w:tcPr>
          <w:p w:rsidR="002A6B73" w:rsidRPr="00DD766C" w:rsidRDefault="002A6B73" w:rsidP="00FB6E05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DD766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Koncentrat pomidorowy 190 g Łowicz, </w:t>
            </w:r>
            <w:proofErr w:type="spellStart"/>
            <w:r w:rsidRPr="00DD766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Dawtona</w:t>
            </w:r>
            <w:proofErr w:type="spellEnd"/>
            <w:r w:rsidRPr="00DD766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 lub równoważny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DD766C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400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DD766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szt.</w:t>
            </w:r>
          </w:p>
        </w:tc>
        <w:tc>
          <w:tcPr>
            <w:tcW w:w="44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60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277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70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2A6B73" w:rsidRPr="00DD766C" w:rsidTr="002A6B73">
        <w:trPr>
          <w:trHeight w:val="255"/>
          <w:tblCellSpacing w:w="0" w:type="dxa"/>
        </w:trPr>
        <w:tc>
          <w:tcPr>
            <w:tcW w:w="480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2A6B73" w:rsidRPr="00DD766C" w:rsidRDefault="002A6B73" w:rsidP="00FB6E05">
            <w:pPr>
              <w:numPr>
                <w:ilvl w:val="0"/>
                <w:numId w:val="21"/>
              </w:numPr>
              <w:spacing w:after="0" w:line="276" w:lineRule="auto"/>
              <w:contextualSpacing/>
              <w:rPr>
                <w:rFonts w:ascii="Calibri" w:eastAsia="Times New Roman" w:hAnsi="Calibri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71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bottom"/>
            <w:hideMark/>
          </w:tcPr>
          <w:p w:rsidR="002A6B73" w:rsidRPr="00DD766C" w:rsidRDefault="002A6B73" w:rsidP="00FB6E05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DD766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Krem czekoladowy opakowanie ok. 400g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DD766C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200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DD766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szt.</w:t>
            </w:r>
          </w:p>
        </w:tc>
        <w:tc>
          <w:tcPr>
            <w:tcW w:w="44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60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277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70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2A6B73" w:rsidRPr="00DD766C" w:rsidTr="002A6B73">
        <w:trPr>
          <w:trHeight w:val="255"/>
          <w:tblCellSpacing w:w="0" w:type="dxa"/>
        </w:trPr>
        <w:tc>
          <w:tcPr>
            <w:tcW w:w="480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2A6B73" w:rsidRPr="00DD766C" w:rsidRDefault="002A6B73" w:rsidP="00FB6E05">
            <w:pPr>
              <w:numPr>
                <w:ilvl w:val="0"/>
                <w:numId w:val="21"/>
              </w:numPr>
              <w:spacing w:after="0" w:line="276" w:lineRule="auto"/>
              <w:contextualSpacing/>
              <w:rPr>
                <w:rFonts w:ascii="Calibri" w:eastAsia="Times New Roman" w:hAnsi="Calibri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71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bottom"/>
            <w:hideMark/>
          </w:tcPr>
          <w:p w:rsidR="002A6B73" w:rsidRPr="00DD766C" w:rsidRDefault="002A6B73" w:rsidP="00FB6E05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DD766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Kukurydza konserwowa 425 g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DD766C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300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DD766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szt.</w:t>
            </w:r>
          </w:p>
        </w:tc>
        <w:tc>
          <w:tcPr>
            <w:tcW w:w="44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60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277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70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2A6B73" w:rsidRPr="00DD766C" w:rsidTr="002A6B73">
        <w:trPr>
          <w:trHeight w:val="255"/>
          <w:tblCellSpacing w:w="0" w:type="dxa"/>
        </w:trPr>
        <w:tc>
          <w:tcPr>
            <w:tcW w:w="480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2A6B73" w:rsidRPr="00DD766C" w:rsidRDefault="002A6B73" w:rsidP="00FB6E05">
            <w:pPr>
              <w:numPr>
                <w:ilvl w:val="0"/>
                <w:numId w:val="21"/>
              </w:numPr>
              <w:spacing w:after="0" w:line="276" w:lineRule="auto"/>
              <w:contextualSpacing/>
              <w:rPr>
                <w:rFonts w:ascii="Calibri" w:eastAsia="Times New Roman" w:hAnsi="Calibri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71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bottom"/>
            <w:hideMark/>
          </w:tcPr>
          <w:p w:rsidR="002A6B73" w:rsidRPr="00DD766C" w:rsidRDefault="002A6B73" w:rsidP="00FB6E05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DD766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Kwasek cytrynowy 5 g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DD766C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1800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DD766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szt.</w:t>
            </w:r>
          </w:p>
        </w:tc>
        <w:tc>
          <w:tcPr>
            <w:tcW w:w="44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60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277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70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2A6B73" w:rsidRPr="00DD766C" w:rsidTr="002A6B73">
        <w:trPr>
          <w:trHeight w:val="255"/>
          <w:tblCellSpacing w:w="0" w:type="dxa"/>
        </w:trPr>
        <w:tc>
          <w:tcPr>
            <w:tcW w:w="480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2A6B73" w:rsidRPr="00DD766C" w:rsidRDefault="002A6B73" w:rsidP="00FB6E05">
            <w:pPr>
              <w:numPr>
                <w:ilvl w:val="0"/>
                <w:numId w:val="21"/>
              </w:numPr>
              <w:spacing w:after="0" w:line="276" w:lineRule="auto"/>
              <w:contextualSpacing/>
              <w:rPr>
                <w:rFonts w:ascii="Calibri" w:eastAsia="Times New Roman" w:hAnsi="Calibri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71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bottom"/>
            <w:hideMark/>
          </w:tcPr>
          <w:p w:rsidR="002A6B73" w:rsidRPr="00DD766C" w:rsidRDefault="002A6B73" w:rsidP="00FB6E05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DD766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Liść laurowy 5 g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DD766C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200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DD766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szt.</w:t>
            </w:r>
          </w:p>
        </w:tc>
        <w:tc>
          <w:tcPr>
            <w:tcW w:w="44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60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277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70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2A6B73" w:rsidRPr="00DD766C" w:rsidTr="002A6B73">
        <w:trPr>
          <w:trHeight w:val="255"/>
          <w:tblCellSpacing w:w="0" w:type="dxa"/>
        </w:trPr>
        <w:tc>
          <w:tcPr>
            <w:tcW w:w="480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2A6B73" w:rsidRPr="00DD766C" w:rsidRDefault="002A6B73" w:rsidP="00FB6E05">
            <w:pPr>
              <w:numPr>
                <w:ilvl w:val="0"/>
                <w:numId w:val="21"/>
              </w:numPr>
              <w:spacing w:after="0" w:line="276" w:lineRule="auto"/>
              <w:contextualSpacing/>
              <w:rPr>
                <w:rFonts w:ascii="Calibri" w:eastAsia="Times New Roman" w:hAnsi="Calibri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71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bottom"/>
            <w:hideMark/>
          </w:tcPr>
          <w:p w:rsidR="002A6B73" w:rsidRPr="00DD766C" w:rsidRDefault="002A6B73" w:rsidP="00FB6E05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DD766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Łosoś plastry 100 g 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DD766C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20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DD766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szt.</w:t>
            </w:r>
          </w:p>
        </w:tc>
        <w:tc>
          <w:tcPr>
            <w:tcW w:w="44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60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277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70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2A6B73" w:rsidRPr="00DD766C" w:rsidTr="002A6B73">
        <w:trPr>
          <w:trHeight w:val="255"/>
          <w:tblCellSpacing w:w="0" w:type="dxa"/>
        </w:trPr>
        <w:tc>
          <w:tcPr>
            <w:tcW w:w="480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2A6B73" w:rsidRPr="00DD766C" w:rsidRDefault="002A6B73" w:rsidP="00FB6E05">
            <w:pPr>
              <w:numPr>
                <w:ilvl w:val="0"/>
                <w:numId w:val="21"/>
              </w:numPr>
              <w:spacing w:after="0" w:line="276" w:lineRule="auto"/>
              <w:contextualSpacing/>
              <w:rPr>
                <w:rFonts w:ascii="Calibri" w:eastAsia="Times New Roman" w:hAnsi="Calibri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71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bottom"/>
            <w:hideMark/>
          </w:tcPr>
          <w:p w:rsidR="002A6B73" w:rsidRPr="00DD766C" w:rsidRDefault="002A6B73" w:rsidP="00FB6E05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DD766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Majeranek 5g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DD766C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200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DD766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szt.</w:t>
            </w:r>
          </w:p>
        </w:tc>
        <w:tc>
          <w:tcPr>
            <w:tcW w:w="44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60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277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70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2A6B73" w:rsidRPr="00DD766C" w:rsidTr="002A6B73">
        <w:trPr>
          <w:trHeight w:val="255"/>
          <w:tblCellSpacing w:w="0" w:type="dxa"/>
        </w:trPr>
        <w:tc>
          <w:tcPr>
            <w:tcW w:w="480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2A6B73" w:rsidRPr="00DD766C" w:rsidRDefault="002A6B73" w:rsidP="00FB6E05">
            <w:pPr>
              <w:numPr>
                <w:ilvl w:val="0"/>
                <w:numId w:val="21"/>
              </w:numPr>
              <w:spacing w:after="0" w:line="276" w:lineRule="auto"/>
              <w:contextualSpacing/>
              <w:rPr>
                <w:rFonts w:ascii="Calibri" w:eastAsia="Times New Roman" w:hAnsi="Calibri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71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bottom"/>
            <w:hideMark/>
          </w:tcPr>
          <w:p w:rsidR="002A6B73" w:rsidRPr="00DD766C" w:rsidRDefault="002A6B73" w:rsidP="00FB6E05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DD766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Majonez  Roleski 280 g lub równoważny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DD766C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150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DD766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szt.</w:t>
            </w:r>
          </w:p>
        </w:tc>
        <w:tc>
          <w:tcPr>
            <w:tcW w:w="44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60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277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70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2A6B73" w:rsidRPr="00DD766C" w:rsidTr="002A6B73">
        <w:trPr>
          <w:trHeight w:val="255"/>
          <w:tblCellSpacing w:w="0" w:type="dxa"/>
        </w:trPr>
        <w:tc>
          <w:tcPr>
            <w:tcW w:w="480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2A6B73" w:rsidRPr="00DD766C" w:rsidRDefault="002A6B73" w:rsidP="00FB6E05">
            <w:pPr>
              <w:numPr>
                <w:ilvl w:val="0"/>
                <w:numId w:val="21"/>
              </w:numPr>
              <w:spacing w:after="0" w:line="276" w:lineRule="auto"/>
              <w:contextualSpacing/>
              <w:rPr>
                <w:rFonts w:ascii="Calibri" w:eastAsia="Times New Roman" w:hAnsi="Calibri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71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bottom"/>
            <w:hideMark/>
          </w:tcPr>
          <w:p w:rsidR="002A6B73" w:rsidRPr="00DD766C" w:rsidRDefault="002A6B73" w:rsidP="00FB6E05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DD766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Majonez Roleski 835 g lub równoważny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DD766C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500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DD766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szt.</w:t>
            </w:r>
          </w:p>
        </w:tc>
        <w:tc>
          <w:tcPr>
            <w:tcW w:w="44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60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277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70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2A6B73" w:rsidRPr="00DD766C" w:rsidTr="002A6B73">
        <w:trPr>
          <w:trHeight w:val="255"/>
          <w:tblCellSpacing w:w="0" w:type="dxa"/>
        </w:trPr>
        <w:tc>
          <w:tcPr>
            <w:tcW w:w="480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2A6B73" w:rsidRPr="00DD766C" w:rsidRDefault="002A6B73" w:rsidP="00FB6E05">
            <w:pPr>
              <w:numPr>
                <w:ilvl w:val="0"/>
                <w:numId w:val="21"/>
              </w:numPr>
              <w:spacing w:after="0" w:line="276" w:lineRule="auto"/>
              <w:contextualSpacing/>
              <w:rPr>
                <w:rFonts w:ascii="Calibri" w:eastAsia="Times New Roman" w:hAnsi="Calibri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71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bottom"/>
            <w:hideMark/>
          </w:tcPr>
          <w:p w:rsidR="002A6B73" w:rsidRPr="00DD766C" w:rsidRDefault="002A6B73" w:rsidP="00FB6E05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DD766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Makaron  wszystkie rodzaje (</w:t>
            </w:r>
            <w:proofErr w:type="spellStart"/>
            <w:r w:rsidRPr="00DD766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durum</w:t>
            </w:r>
            <w:proofErr w:type="spellEnd"/>
            <w:r w:rsidRPr="00DD766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 100%) od 0.5 kg-5 kg np. muszelka, drobna i duża, świderek, łazanka, nitka cienka i gruba, zacierka, wstążka, lane kluski, rurki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DD766C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2200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2A6B73" w:rsidRPr="00DD766C" w:rsidRDefault="002A6B73" w:rsidP="00FB6E05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DD766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    kg</w:t>
            </w:r>
          </w:p>
        </w:tc>
        <w:tc>
          <w:tcPr>
            <w:tcW w:w="44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60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277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70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2A6B73" w:rsidRPr="00DD766C" w:rsidTr="00FB6E05">
        <w:trPr>
          <w:trHeight w:val="255"/>
          <w:tblCellSpacing w:w="0" w:type="dxa"/>
        </w:trPr>
        <w:tc>
          <w:tcPr>
            <w:tcW w:w="480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numPr>
                <w:ilvl w:val="0"/>
                <w:numId w:val="21"/>
              </w:numPr>
              <w:spacing w:after="0" w:line="276" w:lineRule="auto"/>
              <w:contextualSpacing/>
              <w:rPr>
                <w:rFonts w:ascii="Calibri" w:eastAsia="Times New Roman" w:hAnsi="Calibri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71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bottom"/>
          </w:tcPr>
          <w:p w:rsidR="002A6B73" w:rsidRPr="00DD766C" w:rsidRDefault="002A6B73" w:rsidP="00FB6E05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2D1AD9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Makaron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 razowy</w:t>
            </w:r>
            <w:r w:rsidRPr="002D1AD9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 od 0.5 kg-5 kg np. muszelka, drobna i duża, świderek, łazanka, nitka cienka i gruba, zacierka, wstążka, lane kluski, rurki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260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kg</w:t>
            </w:r>
          </w:p>
        </w:tc>
        <w:tc>
          <w:tcPr>
            <w:tcW w:w="44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60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277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70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2A6B73" w:rsidRPr="00DD766C" w:rsidTr="002A6B73">
        <w:trPr>
          <w:trHeight w:val="255"/>
          <w:tblCellSpacing w:w="0" w:type="dxa"/>
        </w:trPr>
        <w:tc>
          <w:tcPr>
            <w:tcW w:w="480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2A6B73" w:rsidRPr="00DD766C" w:rsidRDefault="002A6B73" w:rsidP="00FB6E05">
            <w:pPr>
              <w:numPr>
                <w:ilvl w:val="0"/>
                <w:numId w:val="21"/>
              </w:numPr>
              <w:spacing w:after="0" w:line="276" w:lineRule="auto"/>
              <w:contextualSpacing/>
              <w:rPr>
                <w:rFonts w:ascii="Calibri" w:eastAsia="Times New Roman" w:hAnsi="Calibri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71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bottom"/>
            <w:hideMark/>
          </w:tcPr>
          <w:p w:rsidR="002A6B73" w:rsidRPr="00DD766C" w:rsidRDefault="002A6B73" w:rsidP="00FB6E05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DD766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Makaron bezglutenowy, nie zawierający glutenu opakowanie          ok. 250 g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DD766C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5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DD766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kg</w:t>
            </w:r>
          </w:p>
        </w:tc>
        <w:tc>
          <w:tcPr>
            <w:tcW w:w="44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60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277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70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2A6B73" w:rsidRPr="00DD766C" w:rsidTr="002A6B73">
        <w:trPr>
          <w:trHeight w:val="255"/>
          <w:tblCellSpacing w:w="0" w:type="dxa"/>
        </w:trPr>
        <w:tc>
          <w:tcPr>
            <w:tcW w:w="480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2A6B73" w:rsidRPr="00DD766C" w:rsidRDefault="002A6B73" w:rsidP="00FB6E05">
            <w:pPr>
              <w:numPr>
                <w:ilvl w:val="0"/>
                <w:numId w:val="21"/>
              </w:numPr>
              <w:spacing w:after="0" w:line="276" w:lineRule="auto"/>
              <w:contextualSpacing/>
              <w:rPr>
                <w:rFonts w:ascii="Calibri" w:eastAsia="Times New Roman" w:hAnsi="Calibri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71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bottom"/>
            <w:hideMark/>
          </w:tcPr>
          <w:p w:rsidR="002A6B73" w:rsidRPr="00DD766C" w:rsidRDefault="002A6B73" w:rsidP="00FB6E05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DD766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Mąka pszenna typ 500 opakowanie 1kg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DD766C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2000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DD766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kg</w:t>
            </w:r>
          </w:p>
        </w:tc>
        <w:tc>
          <w:tcPr>
            <w:tcW w:w="44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60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277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70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2A6B73" w:rsidRPr="00DD766C" w:rsidTr="002A6B73">
        <w:trPr>
          <w:trHeight w:val="255"/>
          <w:tblCellSpacing w:w="0" w:type="dxa"/>
        </w:trPr>
        <w:tc>
          <w:tcPr>
            <w:tcW w:w="480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2A6B73" w:rsidRPr="00DD766C" w:rsidRDefault="002A6B73" w:rsidP="00FB6E05">
            <w:pPr>
              <w:numPr>
                <w:ilvl w:val="0"/>
                <w:numId w:val="21"/>
              </w:numPr>
              <w:spacing w:after="0" w:line="276" w:lineRule="auto"/>
              <w:contextualSpacing/>
              <w:rPr>
                <w:rFonts w:ascii="Calibri" w:eastAsia="Times New Roman" w:hAnsi="Calibri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71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bottom"/>
            <w:hideMark/>
          </w:tcPr>
          <w:p w:rsidR="002A6B73" w:rsidRPr="00DD766C" w:rsidRDefault="002A6B73" w:rsidP="00FB6E05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DD766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Mąka ziemniaczana  opakowanie     500 g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DD766C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100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DD766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kg</w:t>
            </w:r>
          </w:p>
        </w:tc>
        <w:tc>
          <w:tcPr>
            <w:tcW w:w="44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60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277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70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2A6B73" w:rsidRPr="00DD766C" w:rsidTr="002A6B73">
        <w:trPr>
          <w:trHeight w:val="255"/>
          <w:tblCellSpacing w:w="0" w:type="dxa"/>
        </w:trPr>
        <w:tc>
          <w:tcPr>
            <w:tcW w:w="480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2A6B73" w:rsidRPr="00DD766C" w:rsidRDefault="002A6B73" w:rsidP="00FB6E05">
            <w:pPr>
              <w:numPr>
                <w:ilvl w:val="0"/>
                <w:numId w:val="21"/>
              </w:numPr>
              <w:spacing w:after="0" w:line="276" w:lineRule="auto"/>
              <w:contextualSpacing/>
              <w:rPr>
                <w:rFonts w:ascii="Calibri" w:eastAsia="Times New Roman" w:hAnsi="Calibri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71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bottom"/>
            <w:hideMark/>
          </w:tcPr>
          <w:p w:rsidR="002A6B73" w:rsidRPr="00DD766C" w:rsidRDefault="002A6B73" w:rsidP="00FB6E05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DD766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Miód pszczeli ok. 25 g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DD766C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1500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DD766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szt.</w:t>
            </w:r>
          </w:p>
        </w:tc>
        <w:tc>
          <w:tcPr>
            <w:tcW w:w="44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60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277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70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2A6B73" w:rsidRPr="00DD766C" w:rsidTr="002A6B73">
        <w:trPr>
          <w:trHeight w:val="255"/>
          <w:tblCellSpacing w:w="0" w:type="dxa"/>
        </w:trPr>
        <w:tc>
          <w:tcPr>
            <w:tcW w:w="480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2A6B73" w:rsidRPr="00DD766C" w:rsidRDefault="002A6B73" w:rsidP="00FB6E05">
            <w:pPr>
              <w:numPr>
                <w:ilvl w:val="0"/>
                <w:numId w:val="21"/>
              </w:numPr>
              <w:spacing w:after="0" w:line="276" w:lineRule="auto"/>
              <w:contextualSpacing/>
              <w:rPr>
                <w:rFonts w:ascii="Calibri" w:eastAsia="Times New Roman" w:hAnsi="Calibri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71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bottom"/>
            <w:hideMark/>
          </w:tcPr>
          <w:p w:rsidR="002A6B73" w:rsidRPr="00DD766C" w:rsidRDefault="002A6B73" w:rsidP="00FB6E05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DD766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Musztarda francuska  ok. 180 g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DD766C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20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DD766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szt.</w:t>
            </w:r>
          </w:p>
        </w:tc>
        <w:tc>
          <w:tcPr>
            <w:tcW w:w="44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60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277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70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2A6B73" w:rsidRPr="00DD766C" w:rsidTr="002A6B73">
        <w:trPr>
          <w:trHeight w:val="255"/>
          <w:tblCellSpacing w:w="0" w:type="dxa"/>
        </w:trPr>
        <w:tc>
          <w:tcPr>
            <w:tcW w:w="480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2A6B73" w:rsidRPr="00DD766C" w:rsidRDefault="002A6B73" w:rsidP="00FB6E05">
            <w:pPr>
              <w:numPr>
                <w:ilvl w:val="0"/>
                <w:numId w:val="21"/>
              </w:numPr>
              <w:spacing w:after="0" w:line="276" w:lineRule="auto"/>
              <w:contextualSpacing/>
              <w:rPr>
                <w:rFonts w:ascii="Calibri" w:eastAsia="Times New Roman" w:hAnsi="Calibri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71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bottom"/>
            <w:hideMark/>
          </w:tcPr>
          <w:p w:rsidR="002A6B73" w:rsidRPr="00DD766C" w:rsidRDefault="002A6B73" w:rsidP="00FB6E05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DD766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Musztarda stołowa wyciskana w plastikowej butelce  ok. 400 g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DD766C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500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DD766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szt.</w:t>
            </w:r>
          </w:p>
        </w:tc>
        <w:tc>
          <w:tcPr>
            <w:tcW w:w="44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60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277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70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2A6B73" w:rsidRPr="00DD766C" w:rsidTr="002A6B73">
        <w:trPr>
          <w:trHeight w:val="255"/>
          <w:tblCellSpacing w:w="0" w:type="dxa"/>
        </w:trPr>
        <w:tc>
          <w:tcPr>
            <w:tcW w:w="480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2A6B73" w:rsidRPr="00DD766C" w:rsidRDefault="002A6B73" w:rsidP="00FB6E05">
            <w:pPr>
              <w:numPr>
                <w:ilvl w:val="0"/>
                <w:numId w:val="21"/>
              </w:numPr>
              <w:spacing w:after="0" w:line="276" w:lineRule="auto"/>
              <w:contextualSpacing/>
              <w:rPr>
                <w:rFonts w:ascii="Calibri" w:eastAsia="Times New Roman" w:hAnsi="Calibri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71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bottom"/>
            <w:hideMark/>
          </w:tcPr>
          <w:p w:rsidR="002A6B73" w:rsidRPr="00DD766C" w:rsidRDefault="002A6B73" w:rsidP="00FB6E05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DD766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Napój Coca Cola 0,5 l plastik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DD766C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250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DD766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szt.</w:t>
            </w:r>
          </w:p>
        </w:tc>
        <w:tc>
          <w:tcPr>
            <w:tcW w:w="44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60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277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70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2A6B73" w:rsidRPr="00DD766C" w:rsidTr="002A6B73">
        <w:trPr>
          <w:trHeight w:val="255"/>
          <w:tblCellSpacing w:w="0" w:type="dxa"/>
        </w:trPr>
        <w:tc>
          <w:tcPr>
            <w:tcW w:w="480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2A6B73" w:rsidRPr="00DD766C" w:rsidRDefault="002A6B73" w:rsidP="00FB6E05">
            <w:pPr>
              <w:numPr>
                <w:ilvl w:val="0"/>
                <w:numId w:val="21"/>
              </w:numPr>
              <w:spacing w:after="0" w:line="276" w:lineRule="auto"/>
              <w:contextualSpacing/>
              <w:rPr>
                <w:rFonts w:ascii="Calibri" w:eastAsia="Times New Roman" w:hAnsi="Calibri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71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bottom"/>
            <w:hideMark/>
          </w:tcPr>
          <w:p w:rsidR="002A6B73" w:rsidRPr="00DD766C" w:rsidRDefault="002A6B73" w:rsidP="00FB6E05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DD766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Napój owocowy różne smaki                        w plastikowym opakowaniu                         z dozownikiem typu Kubuś Play       400 ml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DD766C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250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DD766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szt.</w:t>
            </w:r>
          </w:p>
        </w:tc>
        <w:tc>
          <w:tcPr>
            <w:tcW w:w="44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60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277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70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2A6B73" w:rsidRPr="00DD766C" w:rsidTr="002A6B73">
        <w:trPr>
          <w:trHeight w:val="255"/>
          <w:tblCellSpacing w:w="0" w:type="dxa"/>
        </w:trPr>
        <w:tc>
          <w:tcPr>
            <w:tcW w:w="480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2A6B73" w:rsidRPr="00DD766C" w:rsidRDefault="002A6B73" w:rsidP="00FB6E05">
            <w:pPr>
              <w:numPr>
                <w:ilvl w:val="0"/>
                <w:numId w:val="21"/>
              </w:numPr>
              <w:spacing w:after="0" w:line="276" w:lineRule="auto"/>
              <w:contextualSpacing/>
              <w:rPr>
                <w:rFonts w:ascii="Calibri" w:eastAsia="Times New Roman" w:hAnsi="Calibri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71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bottom"/>
            <w:hideMark/>
          </w:tcPr>
          <w:p w:rsidR="002A6B73" w:rsidRPr="00DD766C" w:rsidRDefault="002A6B73" w:rsidP="00FB6E05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DD766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Napój owocowy różne smaki 0,3 l typu Tarczyn, Pińczów, Milejów lub równoważny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DD766C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800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DD766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szt.</w:t>
            </w:r>
          </w:p>
        </w:tc>
        <w:tc>
          <w:tcPr>
            <w:tcW w:w="44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60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277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70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2A6B73" w:rsidRPr="00DD766C" w:rsidTr="002A6B73">
        <w:trPr>
          <w:trHeight w:val="255"/>
          <w:tblCellSpacing w:w="0" w:type="dxa"/>
        </w:trPr>
        <w:tc>
          <w:tcPr>
            <w:tcW w:w="480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2A6B73" w:rsidRPr="00DD766C" w:rsidRDefault="002A6B73" w:rsidP="00FB6E05">
            <w:pPr>
              <w:numPr>
                <w:ilvl w:val="0"/>
                <w:numId w:val="21"/>
              </w:numPr>
              <w:spacing w:after="0" w:line="276" w:lineRule="auto"/>
              <w:contextualSpacing/>
              <w:rPr>
                <w:rFonts w:ascii="Calibri" w:eastAsia="Times New Roman" w:hAnsi="Calibri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71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bottom"/>
            <w:hideMark/>
          </w:tcPr>
          <w:p w:rsidR="002A6B73" w:rsidRPr="00DD766C" w:rsidRDefault="002A6B73" w:rsidP="00FB6E05">
            <w:pPr>
              <w:spacing w:after="119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DD766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Napój Tymbark różne smaki</w:t>
            </w:r>
          </w:p>
          <w:p w:rsidR="002A6B73" w:rsidRPr="00DD766C" w:rsidRDefault="002A6B73" w:rsidP="00FB6E05">
            <w:pPr>
              <w:spacing w:after="119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DD766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 0,3 l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DD766C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800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DD766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szt.</w:t>
            </w:r>
          </w:p>
        </w:tc>
        <w:tc>
          <w:tcPr>
            <w:tcW w:w="44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60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277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70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2A6B73" w:rsidRPr="00DD766C" w:rsidTr="002A6B73">
        <w:trPr>
          <w:trHeight w:val="255"/>
          <w:tblCellSpacing w:w="0" w:type="dxa"/>
        </w:trPr>
        <w:tc>
          <w:tcPr>
            <w:tcW w:w="480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2A6B73" w:rsidRPr="00DD766C" w:rsidRDefault="002A6B73" w:rsidP="00FB6E05">
            <w:pPr>
              <w:numPr>
                <w:ilvl w:val="0"/>
                <w:numId w:val="21"/>
              </w:numPr>
              <w:spacing w:after="0" w:line="276" w:lineRule="auto"/>
              <w:contextualSpacing/>
              <w:rPr>
                <w:rFonts w:ascii="Calibri" w:eastAsia="Times New Roman" w:hAnsi="Calibri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71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bottom"/>
            <w:hideMark/>
          </w:tcPr>
          <w:p w:rsidR="002A6B73" w:rsidRPr="00DD766C" w:rsidRDefault="002A6B73" w:rsidP="00FB6E05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DD766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Ocet 0,5 l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DD766C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12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DD766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szt.</w:t>
            </w:r>
          </w:p>
        </w:tc>
        <w:tc>
          <w:tcPr>
            <w:tcW w:w="44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60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277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70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2A6B73" w:rsidRPr="00DD766C" w:rsidTr="002A6B73">
        <w:trPr>
          <w:trHeight w:val="255"/>
          <w:tblCellSpacing w:w="0" w:type="dxa"/>
        </w:trPr>
        <w:tc>
          <w:tcPr>
            <w:tcW w:w="480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2A6B73" w:rsidRPr="00DD766C" w:rsidRDefault="002A6B73" w:rsidP="00FB6E05">
            <w:pPr>
              <w:numPr>
                <w:ilvl w:val="0"/>
                <w:numId w:val="21"/>
              </w:numPr>
              <w:spacing w:after="0" w:line="276" w:lineRule="auto"/>
              <w:contextualSpacing/>
              <w:rPr>
                <w:rFonts w:ascii="Calibri" w:eastAsia="Times New Roman" w:hAnsi="Calibri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71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bottom"/>
            <w:hideMark/>
          </w:tcPr>
          <w:p w:rsidR="002A6B73" w:rsidRPr="00DD766C" w:rsidRDefault="002A6B73" w:rsidP="00FB6E05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DD766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Ocet balsamiczny ok. 250 ml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DD766C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10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DD766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szt.</w:t>
            </w:r>
          </w:p>
        </w:tc>
        <w:tc>
          <w:tcPr>
            <w:tcW w:w="44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60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277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70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2A6B73" w:rsidRPr="00DD766C" w:rsidTr="002A6B73">
        <w:trPr>
          <w:trHeight w:val="255"/>
          <w:tblCellSpacing w:w="0" w:type="dxa"/>
        </w:trPr>
        <w:tc>
          <w:tcPr>
            <w:tcW w:w="480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2A6B73" w:rsidRPr="00DD766C" w:rsidRDefault="002A6B73" w:rsidP="00FB6E05">
            <w:pPr>
              <w:numPr>
                <w:ilvl w:val="0"/>
                <w:numId w:val="21"/>
              </w:numPr>
              <w:spacing w:after="0" w:line="276" w:lineRule="auto"/>
              <w:contextualSpacing/>
              <w:rPr>
                <w:rFonts w:ascii="Calibri" w:eastAsia="Times New Roman" w:hAnsi="Calibri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71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bottom"/>
            <w:hideMark/>
          </w:tcPr>
          <w:p w:rsidR="002A6B73" w:rsidRPr="00DD766C" w:rsidRDefault="002A6B73" w:rsidP="00FB6E05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DD766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Ogórki konserwowe FRUCTUS     870 g  lub równoważne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DD766C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500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DD766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szt.</w:t>
            </w:r>
          </w:p>
        </w:tc>
        <w:tc>
          <w:tcPr>
            <w:tcW w:w="44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60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277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70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2A6B73" w:rsidRPr="00DD766C" w:rsidTr="002A6B73">
        <w:trPr>
          <w:trHeight w:val="255"/>
          <w:tblCellSpacing w:w="0" w:type="dxa"/>
        </w:trPr>
        <w:tc>
          <w:tcPr>
            <w:tcW w:w="480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2A6B73" w:rsidRPr="00DD766C" w:rsidRDefault="002A6B73" w:rsidP="00FB6E05">
            <w:pPr>
              <w:numPr>
                <w:ilvl w:val="0"/>
                <w:numId w:val="21"/>
              </w:numPr>
              <w:spacing w:after="0" w:line="276" w:lineRule="auto"/>
              <w:contextualSpacing/>
              <w:rPr>
                <w:rFonts w:ascii="Calibri" w:eastAsia="Times New Roman" w:hAnsi="Calibri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71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bottom"/>
            <w:hideMark/>
          </w:tcPr>
          <w:p w:rsidR="002A6B73" w:rsidRPr="00DD766C" w:rsidRDefault="002A6B73" w:rsidP="00FB6E05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DD766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Olej uniwersalny 1 l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DD766C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20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DD766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l.</w:t>
            </w:r>
          </w:p>
        </w:tc>
        <w:tc>
          <w:tcPr>
            <w:tcW w:w="44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60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277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70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2A6B73" w:rsidRPr="00DD766C" w:rsidTr="002A6B73">
        <w:trPr>
          <w:trHeight w:val="255"/>
          <w:tblCellSpacing w:w="0" w:type="dxa"/>
        </w:trPr>
        <w:tc>
          <w:tcPr>
            <w:tcW w:w="480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2A6B73" w:rsidRPr="00DD766C" w:rsidRDefault="002A6B73" w:rsidP="00FB6E05">
            <w:pPr>
              <w:numPr>
                <w:ilvl w:val="0"/>
                <w:numId w:val="21"/>
              </w:numPr>
              <w:spacing w:after="0" w:line="276" w:lineRule="auto"/>
              <w:contextualSpacing/>
              <w:rPr>
                <w:rFonts w:ascii="Calibri" w:eastAsia="Times New Roman" w:hAnsi="Calibri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71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bottom"/>
            <w:hideMark/>
          </w:tcPr>
          <w:p w:rsidR="002A6B73" w:rsidRPr="00DD766C" w:rsidRDefault="002A6B73" w:rsidP="00FB6E05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DD766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Olej uniwersalny 3 l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DD766C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2200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DD766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l.</w:t>
            </w:r>
          </w:p>
        </w:tc>
        <w:tc>
          <w:tcPr>
            <w:tcW w:w="44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60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277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70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2A6B73" w:rsidRPr="00DD766C" w:rsidTr="002A6B73">
        <w:trPr>
          <w:trHeight w:val="255"/>
          <w:tblCellSpacing w:w="0" w:type="dxa"/>
        </w:trPr>
        <w:tc>
          <w:tcPr>
            <w:tcW w:w="480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2A6B73" w:rsidRPr="00DD766C" w:rsidRDefault="002A6B73" w:rsidP="00FB6E05">
            <w:pPr>
              <w:numPr>
                <w:ilvl w:val="0"/>
                <w:numId w:val="21"/>
              </w:numPr>
              <w:spacing w:after="0" w:line="276" w:lineRule="auto"/>
              <w:contextualSpacing/>
              <w:rPr>
                <w:rFonts w:ascii="Calibri" w:eastAsia="Times New Roman" w:hAnsi="Calibri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71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bottom"/>
            <w:hideMark/>
          </w:tcPr>
          <w:p w:rsidR="002A6B73" w:rsidRPr="00DD766C" w:rsidRDefault="002A6B73" w:rsidP="00FB6E05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DD766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Oliwki czarne bez pestek opakowanie ok. 340 g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DD766C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12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DD766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szt.</w:t>
            </w:r>
          </w:p>
        </w:tc>
        <w:tc>
          <w:tcPr>
            <w:tcW w:w="44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60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277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70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2A6B73" w:rsidRPr="00DD766C" w:rsidTr="002A6B73">
        <w:trPr>
          <w:trHeight w:val="255"/>
          <w:tblCellSpacing w:w="0" w:type="dxa"/>
        </w:trPr>
        <w:tc>
          <w:tcPr>
            <w:tcW w:w="480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2A6B73" w:rsidRPr="00DD766C" w:rsidRDefault="002A6B73" w:rsidP="00FB6E05">
            <w:pPr>
              <w:numPr>
                <w:ilvl w:val="0"/>
                <w:numId w:val="21"/>
              </w:numPr>
              <w:spacing w:after="0" w:line="276" w:lineRule="auto"/>
              <w:contextualSpacing/>
              <w:rPr>
                <w:rFonts w:ascii="Calibri" w:eastAsia="Times New Roman" w:hAnsi="Calibri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71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bottom"/>
            <w:hideMark/>
          </w:tcPr>
          <w:p w:rsidR="002A6B73" w:rsidRPr="00DD766C" w:rsidRDefault="002A6B73" w:rsidP="00FB6E05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DD766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Oliwki zielone bez pestek opakowanie ok. 340 g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DD766C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12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DD766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szt.</w:t>
            </w:r>
          </w:p>
        </w:tc>
        <w:tc>
          <w:tcPr>
            <w:tcW w:w="44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60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277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70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2A6B73" w:rsidRPr="00DD766C" w:rsidTr="002A6B73">
        <w:trPr>
          <w:trHeight w:val="255"/>
          <w:tblCellSpacing w:w="0" w:type="dxa"/>
        </w:trPr>
        <w:tc>
          <w:tcPr>
            <w:tcW w:w="480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2A6B73" w:rsidRPr="00DD766C" w:rsidRDefault="002A6B73" w:rsidP="00FB6E05">
            <w:pPr>
              <w:numPr>
                <w:ilvl w:val="0"/>
                <w:numId w:val="21"/>
              </w:numPr>
              <w:spacing w:after="0" w:line="276" w:lineRule="auto"/>
              <w:contextualSpacing/>
              <w:rPr>
                <w:rFonts w:ascii="Calibri" w:eastAsia="Times New Roman" w:hAnsi="Calibri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71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bottom"/>
            <w:hideMark/>
          </w:tcPr>
          <w:p w:rsidR="002A6B73" w:rsidRPr="00DD766C" w:rsidRDefault="002A6B73" w:rsidP="00FB6E05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DD766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Oranżada 0,33 l różne smaki                        w szklanych butelkach na wymianę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DD766C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500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DD766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szt.</w:t>
            </w:r>
          </w:p>
        </w:tc>
        <w:tc>
          <w:tcPr>
            <w:tcW w:w="44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60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277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70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2A6B73" w:rsidRPr="00DD766C" w:rsidTr="002A6B73">
        <w:trPr>
          <w:trHeight w:val="255"/>
          <w:tblCellSpacing w:w="0" w:type="dxa"/>
        </w:trPr>
        <w:tc>
          <w:tcPr>
            <w:tcW w:w="480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2A6B73" w:rsidRPr="00DD766C" w:rsidRDefault="002A6B73" w:rsidP="00FB6E05">
            <w:pPr>
              <w:numPr>
                <w:ilvl w:val="0"/>
                <w:numId w:val="21"/>
              </w:numPr>
              <w:spacing w:after="0" w:line="276" w:lineRule="auto"/>
              <w:contextualSpacing/>
              <w:rPr>
                <w:rFonts w:ascii="Calibri" w:eastAsia="Times New Roman" w:hAnsi="Calibri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71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bottom"/>
            <w:hideMark/>
          </w:tcPr>
          <w:p w:rsidR="002A6B73" w:rsidRPr="00DD766C" w:rsidRDefault="002A6B73" w:rsidP="00FB6E05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DD766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Orzechy włoskie łuskane 100 g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DD766C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500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DD766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szt.</w:t>
            </w:r>
          </w:p>
        </w:tc>
        <w:tc>
          <w:tcPr>
            <w:tcW w:w="44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60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277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70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2A6B73" w:rsidRPr="00DD766C" w:rsidTr="002A6B73">
        <w:trPr>
          <w:trHeight w:val="255"/>
          <w:tblCellSpacing w:w="0" w:type="dxa"/>
        </w:trPr>
        <w:tc>
          <w:tcPr>
            <w:tcW w:w="480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2A6B73" w:rsidRPr="00DD766C" w:rsidRDefault="002A6B73" w:rsidP="00FB6E05">
            <w:pPr>
              <w:numPr>
                <w:ilvl w:val="0"/>
                <w:numId w:val="21"/>
              </w:numPr>
              <w:spacing w:after="0" w:line="276" w:lineRule="auto"/>
              <w:contextualSpacing/>
              <w:rPr>
                <w:rFonts w:ascii="Calibri" w:eastAsia="Times New Roman" w:hAnsi="Calibri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71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bottom"/>
            <w:hideMark/>
          </w:tcPr>
          <w:p w:rsidR="002A6B73" w:rsidRPr="00DD766C" w:rsidRDefault="002A6B73" w:rsidP="00FB6E05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DD766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Paluszki o różnym smaku (solone z sezamem, makiem itp. 70 g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DD766C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280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DD766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szt.</w:t>
            </w:r>
          </w:p>
        </w:tc>
        <w:tc>
          <w:tcPr>
            <w:tcW w:w="44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60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277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70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2A6B73" w:rsidRPr="00DD766C" w:rsidTr="002A6B73">
        <w:trPr>
          <w:trHeight w:val="255"/>
          <w:tblCellSpacing w:w="0" w:type="dxa"/>
        </w:trPr>
        <w:tc>
          <w:tcPr>
            <w:tcW w:w="480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2A6B73" w:rsidRPr="00DD766C" w:rsidRDefault="002A6B73" w:rsidP="00FB6E05">
            <w:pPr>
              <w:numPr>
                <w:ilvl w:val="0"/>
                <w:numId w:val="21"/>
              </w:numPr>
              <w:spacing w:after="0" w:line="276" w:lineRule="auto"/>
              <w:contextualSpacing/>
              <w:rPr>
                <w:rFonts w:ascii="Calibri" w:eastAsia="Times New Roman" w:hAnsi="Calibri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71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bottom"/>
            <w:hideMark/>
          </w:tcPr>
          <w:p w:rsidR="002A6B73" w:rsidRPr="00DD766C" w:rsidRDefault="002A6B73" w:rsidP="00FB6E05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DD766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Papryka konserwowa ok. 900 g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DD766C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800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DD766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szt.</w:t>
            </w:r>
          </w:p>
        </w:tc>
        <w:tc>
          <w:tcPr>
            <w:tcW w:w="44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60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277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70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2A6B73" w:rsidRPr="00DD766C" w:rsidTr="002A6B73">
        <w:trPr>
          <w:trHeight w:val="255"/>
          <w:tblCellSpacing w:w="0" w:type="dxa"/>
        </w:trPr>
        <w:tc>
          <w:tcPr>
            <w:tcW w:w="480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2A6B73" w:rsidRPr="00DD766C" w:rsidRDefault="002A6B73" w:rsidP="00FB6E05">
            <w:pPr>
              <w:numPr>
                <w:ilvl w:val="0"/>
                <w:numId w:val="21"/>
              </w:numPr>
              <w:spacing w:after="0" w:line="276" w:lineRule="auto"/>
              <w:contextualSpacing/>
              <w:rPr>
                <w:rFonts w:ascii="Calibri" w:eastAsia="Times New Roman" w:hAnsi="Calibri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71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bottom"/>
            <w:hideMark/>
          </w:tcPr>
          <w:p w:rsidR="002A6B73" w:rsidRPr="00DD766C" w:rsidRDefault="002A6B73" w:rsidP="00FB6E05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DD766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Papryka słodka 20 g przyprawa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DD766C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20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DD766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szt.</w:t>
            </w:r>
          </w:p>
        </w:tc>
        <w:tc>
          <w:tcPr>
            <w:tcW w:w="44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60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277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70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2A6B73" w:rsidRPr="00DD766C" w:rsidTr="002A6B73">
        <w:trPr>
          <w:trHeight w:val="255"/>
          <w:tblCellSpacing w:w="0" w:type="dxa"/>
        </w:trPr>
        <w:tc>
          <w:tcPr>
            <w:tcW w:w="480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2A6B73" w:rsidRPr="00DD766C" w:rsidRDefault="002A6B73" w:rsidP="00FB6E05">
            <w:pPr>
              <w:numPr>
                <w:ilvl w:val="0"/>
                <w:numId w:val="21"/>
              </w:numPr>
              <w:spacing w:after="0" w:line="276" w:lineRule="auto"/>
              <w:contextualSpacing/>
              <w:rPr>
                <w:rFonts w:ascii="Calibri" w:eastAsia="Times New Roman" w:hAnsi="Calibri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71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bottom"/>
            <w:hideMark/>
          </w:tcPr>
          <w:p w:rsidR="002A6B73" w:rsidRPr="00DD766C" w:rsidRDefault="002A6B73" w:rsidP="00FB6E05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DD766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Paszteciki drobiowe 100 g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DD766C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10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DD766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szt.</w:t>
            </w:r>
          </w:p>
        </w:tc>
        <w:tc>
          <w:tcPr>
            <w:tcW w:w="44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60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277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70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2A6B73" w:rsidRPr="00DD766C" w:rsidTr="002A6B73">
        <w:trPr>
          <w:trHeight w:val="255"/>
          <w:tblCellSpacing w:w="0" w:type="dxa"/>
        </w:trPr>
        <w:tc>
          <w:tcPr>
            <w:tcW w:w="480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2A6B73" w:rsidRPr="00DD766C" w:rsidRDefault="002A6B73" w:rsidP="00FB6E05">
            <w:pPr>
              <w:numPr>
                <w:ilvl w:val="0"/>
                <w:numId w:val="21"/>
              </w:numPr>
              <w:spacing w:after="0" w:line="276" w:lineRule="auto"/>
              <w:contextualSpacing/>
              <w:rPr>
                <w:rFonts w:ascii="Calibri" w:eastAsia="Times New Roman" w:hAnsi="Calibri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71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bottom"/>
            <w:hideMark/>
          </w:tcPr>
          <w:p w:rsidR="002A6B73" w:rsidRPr="00DD766C" w:rsidRDefault="002A6B73" w:rsidP="00FB6E05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DD766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Paszteciki drobiowe 50g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DD766C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4000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DD766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szt.</w:t>
            </w:r>
          </w:p>
        </w:tc>
        <w:tc>
          <w:tcPr>
            <w:tcW w:w="44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60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277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70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2A6B73" w:rsidRPr="00DD766C" w:rsidTr="002A6B73">
        <w:trPr>
          <w:trHeight w:val="255"/>
          <w:tblCellSpacing w:w="0" w:type="dxa"/>
        </w:trPr>
        <w:tc>
          <w:tcPr>
            <w:tcW w:w="480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2A6B73" w:rsidRPr="00DD766C" w:rsidRDefault="002A6B73" w:rsidP="00FB6E05">
            <w:pPr>
              <w:numPr>
                <w:ilvl w:val="0"/>
                <w:numId w:val="21"/>
              </w:numPr>
              <w:spacing w:after="0" w:line="276" w:lineRule="auto"/>
              <w:contextualSpacing/>
              <w:rPr>
                <w:rFonts w:ascii="Calibri" w:eastAsia="Times New Roman" w:hAnsi="Calibri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71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bottom"/>
            <w:hideMark/>
          </w:tcPr>
          <w:p w:rsidR="002A6B73" w:rsidRPr="00DD766C" w:rsidRDefault="002A6B73" w:rsidP="00FB6E05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DD766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Pesto zielone 200g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DD766C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40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DD766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szt.</w:t>
            </w:r>
          </w:p>
        </w:tc>
        <w:tc>
          <w:tcPr>
            <w:tcW w:w="44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60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277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70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2A6B73" w:rsidRPr="00DD766C" w:rsidTr="002A6B73">
        <w:trPr>
          <w:trHeight w:val="255"/>
          <w:tblCellSpacing w:w="0" w:type="dxa"/>
        </w:trPr>
        <w:tc>
          <w:tcPr>
            <w:tcW w:w="480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2A6B73" w:rsidRPr="00DD766C" w:rsidRDefault="002A6B73" w:rsidP="00FB6E05">
            <w:pPr>
              <w:numPr>
                <w:ilvl w:val="0"/>
                <w:numId w:val="21"/>
              </w:numPr>
              <w:spacing w:after="0" w:line="276" w:lineRule="auto"/>
              <w:contextualSpacing/>
              <w:rPr>
                <w:rFonts w:ascii="Calibri" w:eastAsia="Times New Roman" w:hAnsi="Calibri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71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bottom"/>
            <w:hideMark/>
          </w:tcPr>
          <w:p w:rsidR="002A6B73" w:rsidRPr="00DD766C" w:rsidRDefault="002A6B73" w:rsidP="00FB6E05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DD766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Pieczarki marynowane słoik            ok. 330 g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DD766C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60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DD766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szt.</w:t>
            </w:r>
          </w:p>
        </w:tc>
        <w:tc>
          <w:tcPr>
            <w:tcW w:w="44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60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277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70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2A6B73" w:rsidRPr="00DD766C" w:rsidTr="002A6B73">
        <w:trPr>
          <w:trHeight w:val="255"/>
          <w:tblCellSpacing w:w="0" w:type="dxa"/>
        </w:trPr>
        <w:tc>
          <w:tcPr>
            <w:tcW w:w="480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2A6B73" w:rsidRPr="00DD766C" w:rsidRDefault="002A6B73" w:rsidP="00FB6E05">
            <w:pPr>
              <w:numPr>
                <w:ilvl w:val="0"/>
                <w:numId w:val="21"/>
              </w:numPr>
              <w:spacing w:after="0" w:line="276" w:lineRule="auto"/>
              <w:contextualSpacing/>
              <w:rPr>
                <w:rFonts w:ascii="Calibri" w:eastAsia="Times New Roman" w:hAnsi="Calibri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71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bottom"/>
            <w:hideMark/>
          </w:tcPr>
          <w:p w:rsidR="002A6B73" w:rsidRPr="00DD766C" w:rsidRDefault="002A6B73" w:rsidP="00FB6E05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DD766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Pieprz  cytrynowy opakowanie 20g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DD766C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10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DD766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szt.</w:t>
            </w:r>
          </w:p>
        </w:tc>
        <w:tc>
          <w:tcPr>
            <w:tcW w:w="44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60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277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70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2A6B73" w:rsidRPr="00DD766C" w:rsidTr="002A6B73">
        <w:trPr>
          <w:trHeight w:val="255"/>
          <w:tblCellSpacing w:w="0" w:type="dxa"/>
        </w:trPr>
        <w:tc>
          <w:tcPr>
            <w:tcW w:w="480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2A6B73" w:rsidRPr="00DD766C" w:rsidRDefault="002A6B73" w:rsidP="00FB6E05">
            <w:pPr>
              <w:numPr>
                <w:ilvl w:val="0"/>
                <w:numId w:val="21"/>
              </w:numPr>
              <w:spacing w:after="0" w:line="276" w:lineRule="auto"/>
              <w:contextualSpacing/>
              <w:rPr>
                <w:rFonts w:ascii="Calibri" w:eastAsia="Times New Roman" w:hAnsi="Calibri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71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bottom"/>
            <w:hideMark/>
          </w:tcPr>
          <w:p w:rsidR="002A6B73" w:rsidRPr="00DD766C" w:rsidRDefault="002A6B73" w:rsidP="00FB6E05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DD766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Pieprz  naturalny mielony opakowanie   1 kg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DD766C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30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DD766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kg</w:t>
            </w:r>
          </w:p>
        </w:tc>
        <w:tc>
          <w:tcPr>
            <w:tcW w:w="44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60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277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70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2A6B73" w:rsidRPr="00DD766C" w:rsidTr="002A6B73">
        <w:trPr>
          <w:trHeight w:val="255"/>
          <w:tblCellSpacing w:w="0" w:type="dxa"/>
        </w:trPr>
        <w:tc>
          <w:tcPr>
            <w:tcW w:w="480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2A6B73" w:rsidRPr="00DD766C" w:rsidRDefault="002A6B73" w:rsidP="00FB6E05">
            <w:pPr>
              <w:numPr>
                <w:ilvl w:val="0"/>
                <w:numId w:val="21"/>
              </w:numPr>
              <w:spacing w:after="0" w:line="276" w:lineRule="auto"/>
              <w:contextualSpacing/>
              <w:rPr>
                <w:rFonts w:ascii="Calibri" w:eastAsia="Times New Roman" w:hAnsi="Calibri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71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bottom"/>
            <w:hideMark/>
          </w:tcPr>
          <w:p w:rsidR="002A6B73" w:rsidRPr="00DD766C" w:rsidRDefault="002A6B73" w:rsidP="00FB6E05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DD766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Płatki jęczmienne błyskawiczne opakowanie ok. 500 g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DD766C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200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DD766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kg</w:t>
            </w:r>
          </w:p>
        </w:tc>
        <w:tc>
          <w:tcPr>
            <w:tcW w:w="44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60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277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70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2A6B73" w:rsidRPr="00DD766C" w:rsidTr="002A6B73">
        <w:trPr>
          <w:trHeight w:val="255"/>
          <w:tblCellSpacing w:w="0" w:type="dxa"/>
        </w:trPr>
        <w:tc>
          <w:tcPr>
            <w:tcW w:w="480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2A6B73" w:rsidRPr="00DD766C" w:rsidRDefault="002A6B73" w:rsidP="00FB6E05">
            <w:pPr>
              <w:numPr>
                <w:ilvl w:val="0"/>
                <w:numId w:val="21"/>
              </w:numPr>
              <w:spacing w:after="0" w:line="276" w:lineRule="auto"/>
              <w:contextualSpacing/>
              <w:rPr>
                <w:rFonts w:ascii="Calibri" w:eastAsia="Times New Roman" w:hAnsi="Calibri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71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bottom"/>
            <w:hideMark/>
          </w:tcPr>
          <w:p w:rsidR="002A6B73" w:rsidRPr="00DD766C" w:rsidRDefault="002A6B73" w:rsidP="00FB6E05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DD766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Płatki Nestle </w:t>
            </w:r>
            <w:proofErr w:type="spellStart"/>
            <w:r w:rsidRPr="00DD766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Cornflakes</w:t>
            </w:r>
            <w:proofErr w:type="spellEnd"/>
            <w:r w:rsidRPr="00DD766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 bezglutenowe, nie zawierające glutenu 250g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DD766C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10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de-DE" w:eastAsia="pl-PL"/>
                <w14:ligatures w14:val="none"/>
              </w:rPr>
            </w:pPr>
            <w:proofErr w:type="spellStart"/>
            <w:r w:rsidRPr="00DD766C">
              <w:rPr>
                <w:rFonts w:ascii="Times New Roman" w:eastAsia="Times New Roman" w:hAnsi="Times New Roman" w:cs="Times New Roman"/>
                <w:color w:val="000000"/>
                <w:kern w:val="0"/>
                <w:lang w:val="de-DE" w:eastAsia="pl-PL"/>
                <w14:ligatures w14:val="none"/>
              </w:rPr>
              <w:t>szt</w:t>
            </w:r>
            <w:proofErr w:type="spellEnd"/>
            <w:r w:rsidRPr="00DD766C">
              <w:rPr>
                <w:rFonts w:ascii="Times New Roman" w:eastAsia="Times New Roman" w:hAnsi="Times New Roman" w:cs="Times New Roman"/>
                <w:color w:val="000000"/>
                <w:kern w:val="0"/>
                <w:lang w:val="de-DE" w:eastAsia="pl-PL"/>
                <w14:ligatures w14:val="none"/>
              </w:rPr>
              <w:t>.</w:t>
            </w:r>
          </w:p>
        </w:tc>
        <w:tc>
          <w:tcPr>
            <w:tcW w:w="44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60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277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70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2A6B73" w:rsidRPr="00DD766C" w:rsidTr="002A6B73">
        <w:trPr>
          <w:trHeight w:val="255"/>
          <w:tblCellSpacing w:w="0" w:type="dxa"/>
        </w:trPr>
        <w:tc>
          <w:tcPr>
            <w:tcW w:w="480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2A6B73" w:rsidRPr="00DD766C" w:rsidRDefault="002A6B73" w:rsidP="00FB6E05">
            <w:pPr>
              <w:numPr>
                <w:ilvl w:val="0"/>
                <w:numId w:val="21"/>
              </w:numPr>
              <w:spacing w:after="0" w:line="276" w:lineRule="auto"/>
              <w:contextualSpacing/>
              <w:rPr>
                <w:rFonts w:ascii="Calibri" w:eastAsia="Times New Roman" w:hAnsi="Calibri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71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bottom"/>
            <w:hideMark/>
          </w:tcPr>
          <w:p w:rsidR="002A6B73" w:rsidRPr="00DD766C" w:rsidRDefault="002A6B73" w:rsidP="00FB6E05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DD766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Płatki owsiane błyskawiczne opakowanie ok. 500g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DD766C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400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DD766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kg</w:t>
            </w:r>
          </w:p>
        </w:tc>
        <w:tc>
          <w:tcPr>
            <w:tcW w:w="44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60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277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70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2A6B73" w:rsidRPr="00DD766C" w:rsidTr="002A6B73">
        <w:trPr>
          <w:trHeight w:val="255"/>
          <w:tblCellSpacing w:w="0" w:type="dxa"/>
        </w:trPr>
        <w:tc>
          <w:tcPr>
            <w:tcW w:w="480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2A6B73" w:rsidRPr="00DD766C" w:rsidRDefault="002A6B73" w:rsidP="00FB6E05">
            <w:pPr>
              <w:numPr>
                <w:ilvl w:val="0"/>
                <w:numId w:val="21"/>
              </w:numPr>
              <w:spacing w:after="0" w:line="276" w:lineRule="auto"/>
              <w:contextualSpacing/>
              <w:rPr>
                <w:rFonts w:ascii="Calibri" w:eastAsia="Times New Roman" w:hAnsi="Calibri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71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bottom"/>
            <w:hideMark/>
          </w:tcPr>
          <w:p w:rsidR="002A6B73" w:rsidRPr="00DD766C" w:rsidRDefault="002A6B73" w:rsidP="00FB6E05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DD766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Płatki typu: kulki zbożowe  o różnych smakach opakowanie  250 g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DD766C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1400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de-DE" w:eastAsia="pl-PL"/>
                <w14:ligatures w14:val="none"/>
              </w:rPr>
            </w:pPr>
            <w:proofErr w:type="spellStart"/>
            <w:r w:rsidRPr="00DD766C">
              <w:rPr>
                <w:rFonts w:ascii="Times New Roman" w:eastAsia="Times New Roman" w:hAnsi="Times New Roman" w:cs="Times New Roman"/>
                <w:color w:val="000000"/>
                <w:kern w:val="0"/>
                <w:lang w:val="de-DE" w:eastAsia="pl-PL"/>
                <w14:ligatures w14:val="none"/>
              </w:rPr>
              <w:t>szt</w:t>
            </w:r>
            <w:proofErr w:type="spellEnd"/>
            <w:r w:rsidRPr="00DD766C">
              <w:rPr>
                <w:rFonts w:ascii="Times New Roman" w:eastAsia="Times New Roman" w:hAnsi="Times New Roman" w:cs="Times New Roman"/>
                <w:color w:val="000000"/>
                <w:kern w:val="0"/>
                <w:lang w:val="de-DE" w:eastAsia="pl-PL"/>
                <w14:ligatures w14:val="none"/>
              </w:rPr>
              <w:t>.</w:t>
            </w:r>
          </w:p>
        </w:tc>
        <w:tc>
          <w:tcPr>
            <w:tcW w:w="44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60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277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70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2A6B73" w:rsidRPr="00DD766C" w:rsidTr="002A6B73">
        <w:trPr>
          <w:trHeight w:val="255"/>
          <w:tblCellSpacing w:w="0" w:type="dxa"/>
        </w:trPr>
        <w:tc>
          <w:tcPr>
            <w:tcW w:w="480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2A6B73" w:rsidRPr="00DD766C" w:rsidRDefault="002A6B73" w:rsidP="00FB6E05">
            <w:pPr>
              <w:numPr>
                <w:ilvl w:val="0"/>
                <w:numId w:val="21"/>
              </w:numPr>
              <w:spacing w:after="0" w:line="276" w:lineRule="auto"/>
              <w:contextualSpacing/>
              <w:rPr>
                <w:rFonts w:ascii="Calibri" w:eastAsia="Times New Roman" w:hAnsi="Calibri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71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bottom"/>
            <w:hideMark/>
          </w:tcPr>
          <w:p w:rsidR="002A6B73" w:rsidRPr="00DD766C" w:rsidRDefault="002A6B73" w:rsidP="00FB6E05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DD766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Pomidory suszone słoik             ok. 250 ml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DD766C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24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de-DE" w:eastAsia="pl-PL"/>
                <w14:ligatures w14:val="none"/>
              </w:rPr>
            </w:pPr>
            <w:proofErr w:type="spellStart"/>
            <w:r w:rsidRPr="00DD766C">
              <w:rPr>
                <w:rFonts w:ascii="Times New Roman" w:eastAsia="Times New Roman" w:hAnsi="Times New Roman" w:cs="Times New Roman"/>
                <w:color w:val="000000"/>
                <w:kern w:val="0"/>
                <w:lang w:val="de-DE" w:eastAsia="pl-PL"/>
                <w14:ligatures w14:val="none"/>
              </w:rPr>
              <w:t>szt</w:t>
            </w:r>
            <w:proofErr w:type="spellEnd"/>
            <w:r w:rsidRPr="00DD766C">
              <w:rPr>
                <w:rFonts w:ascii="Times New Roman" w:eastAsia="Times New Roman" w:hAnsi="Times New Roman" w:cs="Times New Roman"/>
                <w:color w:val="000000"/>
                <w:kern w:val="0"/>
                <w:lang w:val="de-DE" w:eastAsia="pl-PL"/>
                <w14:ligatures w14:val="none"/>
              </w:rPr>
              <w:t>.</w:t>
            </w:r>
          </w:p>
        </w:tc>
        <w:tc>
          <w:tcPr>
            <w:tcW w:w="44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60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277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70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2A6B73" w:rsidRPr="00DD766C" w:rsidTr="002A6B73">
        <w:trPr>
          <w:trHeight w:val="255"/>
          <w:tblCellSpacing w:w="0" w:type="dxa"/>
        </w:trPr>
        <w:tc>
          <w:tcPr>
            <w:tcW w:w="480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2A6B73" w:rsidRPr="00DD766C" w:rsidRDefault="002A6B73" w:rsidP="00FB6E05">
            <w:pPr>
              <w:numPr>
                <w:ilvl w:val="0"/>
                <w:numId w:val="21"/>
              </w:numPr>
              <w:spacing w:after="0" w:line="276" w:lineRule="auto"/>
              <w:contextualSpacing/>
              <w:rPr>
                <w:rFonts w:ascii="Calibri" w:eastAsia="Times New Roman" w:hAnsi="Calibri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71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bottom"/>
            <w:hideMark/>
          </w:tcPr>
          <w:p w:rsidR="002A6B73" w:rsidRPr="00DD766C" w:rsidRDefault="002A6B73" w:rsidP="00FB6E05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DD766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Pomidory w puszcze opakowanie ok. 400g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DD766C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10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proofErr w:type="spellStart"/>
            <w:r w:rsidRPr="00DD766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44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60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277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70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2A6B73" w:rsidRPr="00DD766C" w:rsidTr="002A6B73">
        <w:trPr>
          <w:trHeight w:val="255"/>
          <w:tblCellSpacing w:w="0" w:type="dxa"/>
        </w:trPr>
        <w:tc>
          <w:tcPr>
            <w:tcW w:w="480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2A6B73" w:rsidRPr="00DD766C" w:rsidRDefault="002A6B73" w:rsidP="00FB6E05">
            <w:pPr>
              <w:numPr>
                <w:ilvl w:val="0"/>
                <w:numId w:val="21"/>
              </w:numPr>
              <w:spacing w:after="0" w:line="276" w:lineRule="auto"/>
              <w:contextualSpacing/>
              <w:rPr>
                <w:rFonts w:ascii="Calibri" w:eastAsia="Times New Roman" w:hAnsi="Calibri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71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bottom"/>
            <w:hideMark/>
          </w:tcPr>
          <w:p w:rsidR="002A6B73" w:rsidRPr="00DD766C" w:rsidRDefault="002A6B73" w:rsidP="00FB6E05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DD766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Przyprawa Bazylia 8g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DD766C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100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DD766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szt.</w:t>
            </w:r>
          </w:p>
        </w:tc>
        <w:tc>
          <w:tcPr>
            <w:tcW w:w="44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60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277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70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2A6B73" w:rsidRPr="00DD766C" w:rsidTr="002A6B73">
        <w:trPr>
          <w:trHeight w:val="255"/>
          <w:tblCellSpacing w:w="0" w:type="dxa"/>
        </w:trPr>
        <w:tc>
          <w:tcPr>
            <w:tcW w:w="480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2A6B73" w:rsidRPr="00DD766C" w:rsidRDefault="002A6B73" w:rsidP="00FB6E05">
            <w:pPr>
              <w:numPr>
                <w:ilvl w:val="0"/>
                <w:numId w:val="21"/>
              </w:numPr>
              <w:spacing w:after="0" w:line="276" w:lineRule="auto"/>
              <w:contextualSpacing/>
              <w:rPr>
                <w:rFonts w:ascii="Calibri" w:eastAsia="Times New Roman" w:hAnsi="Calibri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71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bottom"/>
            <w:hideMark/>
          </w:tcPr>
          <w:p w:rsidR="002A6B73" w:rsidRPr="00DD766C" w:rsidRDefault="002A6B73" w:rsidP="00FB6E05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DD766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Przyprawa Chili 15 g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DD766C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60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DD766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szt.</w:t>
            </w:r>
          </w:p>
        </w:tc>
        <w:tc>
          <w:tcPr>
            <w:tcW w:w="44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60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277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70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2A6B73" w:rsidRPr="00DD766C" w:rsidTr="002A6B73">
        <w:trPr>
          <w:trHeight w:val="255"/>
          <w:tblCellSpacing w:w="0" w:type="dxa"/>
        </w:trPr>
        <w:tc>
          <w:tcPr>
            <w:tcW w:w="480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2A6B73" w:rsidRPr="00DD766C" w:rsidRDefault="002A6B73" w:rsidP="00FB6E05">
            <w:pPr>
              <w:numPr>
                <w:ilvl w:val="0"/>
                <w:numId w:val="21"/>
              </w:numPr>
              <w:spacing w:after="0" w:line="276" w:lineRule="auto"/>
              <w:contextualSpacing/>
              <w:rPr>
                <w:rFonts w:ascii="Calibri" w:eastAsia="Times New Roman" w:hAnsi="Calibri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71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bottom"/>
            <w:hideMark/>
          </w:tcPr>
          <w:p w:rsidR="002A6B73" w:rsidRPr="00DD766C" w:rsidRDefault="002A6B73" w:rsidP="00FB6E05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DD766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Przyprawa Curry 20 g 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DD766C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30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DD766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szt.</w:t>
            </w:r>
          </w:p>
        </w:tc>
        <w:tc>
          <w:tcPr>
            <w:tcW w:w="44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60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277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70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2A6B73" w:rsidRPr="00DD766C" w:rsidTr="002A6B73">
        <w:trPr>
          <w:trHeight w:val="255"/>
          <w:tblCellSpacing w:w="0" w:type="dxa"/>
        </w:trPr>
        <w:tc>
          <w:tcPr>
            <w:tcW w:w="480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2A6B73" w:rsidRPr="00DD766C" w:rsidRDefault="002A6B73" w:rsidP="00FB6E05">
            <w:pPr>
              <w:numPr>
                <w:ilvl w:val="0"/>
                <w:numId w:val="21"/>
              </w:numPr>
              <w:spacing w:after="0" w:line="276" w:lineRule="auto"/>
              <w:contextualSpacing/>
              <w:rPr>
                <w:rFonts w:ascii="Calibri" w:eastAsia="Times New Roman" w:hAnsi="Calibri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71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bottom"/>
            <w:hideMark/>
          </w:tcPr>
          <w:p w:rsidR="002A6B73" w:rsidRPr="00DD766C" w:rsidRDefault="002A6B73" w:rsidP="00FB6E05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DD766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Przyprawa do bigosu 20 g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DD766C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100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DD766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szt.</w:t>
            </w:r>
          </w:p>
        </w:tc>
        <w:tc>
          <w:tcPr>
            <w:tcW w:w="44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60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277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70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2A6B73" w:rsidRPr="00DD766C" w:rsidTr="002A6B73">
        <w:trPr>
          <w:trHeight w:val="255"/>
          <w:tblCellSpacing w:w="0" w:type="dxa"/>
        </w:trPr>
        <w:tc>
          <w:tcPr>
            <w:tcW w:w="480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2A6B73" w:rsidRPr="00DD766C" w:rsidRDefault="002A6B73" w:rsidP="00FB6E05">
            <w:pPr>
              <w:numPr>
                <w:ilvl w:val="0"/>
                <w:numId w:val="21"/>
              </w:numPr>
              <w:spacing w:after="0" w:line="276" w:lineRule="auto"/>
              <w:contextualSpacing/>
              <w:rPr>
                <w:rFonts w:ascii="Calibri" w:eastAsia="Times New Roman" w:hAnsi="Calibri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71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bottom"/>
            <w:hideMark/>
          </w:tcPr>
          <w:p w:rsidR="002A6B73" w:rsidRPr="00DD766C" w:rsidRDefault="002A6B73" w:rsidP="00FB6E05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DD766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Przyprawa do flaków 20 g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DD766C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100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DD766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szt.</w:t>
            </w:r>
          </w:p>
        </w:tc>
        <w:tc>
          <w:tcPr>
            <w:tcW w:w="44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60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277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70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2A6B73" w:rsidRPr="00DD766C" w:rsidTr="002A6B73">
        <w:trPr>
          <w:trHeight w:val="255"/>
          <w:tblCellSpacing w:w="0" w:type="dxa"/>
        </w:trPr>
        <w:tc>
          <w:tcPr>
            <w:tcW w:w="480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2A6B73" w:rsidRPr="00DD766C" w:rsidRDefault="002A6B73" w:rsidP="00FB6E05">
            <w:pPr>
              <w:numPr>
                <w:ilvl w:val="0"/>
                <w:numId w:val="21"/>
              </w:numPr>
              <w:spacing w:after="0" w:line="276" w:lineRule="auto"/>
              <w:contextualSpacing/>
              <w:rPr>
                <w:rFonts w:ascii="Calibri" w:eastAsia="Times New Roman" w:hAnsi="Calibri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71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bottom"/>
            <w:hideMark/>
          </w:tcPr>
          <w:p w:rsidR="002A6B73" w:rsidRPr="00DD766C" w:rsidRDefault="002A6B73" w:rsidP="00FB6E05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DD766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Przyprawa do gulaszu 20 g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DD766C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120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DD766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szt.</w:t>
            </w:r>
          </w:p>
        </w:tc>
        <w:tc>
          <w:tcPr>
            <w:tcW w:w="44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60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277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70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2A6B73" w:rsidRPr="00DD766C" w:rsidTr="002A6B73">
        <w:trPr>
          <w:trHeight w:val="255"/>
          <w:tblCellSpacing w:w="0" w:type="dxa"/>
        </w:trPr>
        <w:tc>
          <w:tcPr>
            <w:tcW w:w="480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2A6B73" w:rsidRPr="00DD766C" w:rsidRDefault="002A6B73" w:rsidP="00FB6E05">
            <w:pPr>
              <w:numPr>
                <w:ilvl w:val="0"/>
                <w:numId w:val="21"/>
              </w:numPr>
              <w:spacing w:after="0" w:line="276" w:lineRule="auto"/>
              <w:contextualSpacing/>
              <w:rPr>
                <w:rFonts w:ascii="Calibri" w:eastAsia="Times New Roman" w:hAnsi="Calibri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71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bottom"/>
            <w:hideMark/>
          </w:tcPr>
          <w:p w:rsidR="002A6B73" w:rsidRPr="00DD766C" w:rsidRDefault="002A6B73" w:rsidP="00FB6E05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DD766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Przyprawa do kurczaka 30 g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DD766C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250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DD766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szt.</w:t>
            </w:r>
          </w:p>
        </w:tc>
        <w:tc>
          <w:tcPr>
            <w:tcW w:w="44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60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277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70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2A6B73" w:rsidRPr="00DD766C" w:rsidTr="002A6B73">
        <w:trPr>
          <w:trHeight w:val="255"/>
          <w:tblCellSpacing w:w="0" w:type="dxa"/>
        </w:trPr>
        <w:tc>
          <w:tcPr>
            <w:tcW w:w="480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2A6B73" w:rsidRPr="00DD766C" w:rsidRDefault="002A6B73" w:rsidP="00FB6E05">
            <w:pPr>
              <w:numPr>
                <w:ilvl w:val="0"/>
                <w:numId w:val="21"/>
              </w:numPr>
              <w:spacing w:after="0" w:line="276" w:lineRule="auto"/>
              <w:contextualSpacing/>
              <w:rPr>
                <w:rFonts w:ascii="Calibri" w:eastAsia="Times New Roman" w:hAnsi="Calibri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71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bottom"/>
            <w:hideMark/>
          </w:tcPr>
          <w:p w:rsidR="002A6B73" w:rsidRPr="00DD766C" w:rsidRDefault="002A6B73" w:rsidP="00FB6E05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DD766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Przyprawa do mięsa typu: </w:t>
            </w:r>
            <w:proofErr w:type="spellStart"/>
            <w:r w:rsidRPr="00DD766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Knorr</w:t>
            </w:r>
            <w:proofErr w:type="spellEnd"/>
            <w:r w:rsidRPr="00DD766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 75 g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DD766C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500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DD766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szt.</w:t>
            </w:r>
          </w:p>
        </w:tc>
        <w:tc>
          <w:tcPr>
            <w:tcW w:w="44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60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277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70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2A6B73" w:rsidRPr="00DD766C" w:rsidTr="002A6B73">
        <w:trPr>
          <w:trHeight w:val="255"/>
          <w:tblCellSpacing w:w="0" w:type="dxa"/>
        </w:trPr>
        <w:tc>
          <w:tcPr>
            <w:tcW w:w="480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2A6B73" w:rsidRPr="00DD766C" w:rsidRDefault="002A6B73" w:rsidP="00FB6E05">
            <w:pPr>
              <w:numPr>
                <w:ilvl w:val="0"/>
                <w:numId w:val="21"/>
              </w:numPr>
              <w:spacing w:after="0" w:line="276" w:lineRule="auto"/>
              <w:contextualSpacing/>
              <w:rPr>
                <w:rFonts w:ascii="Calibri" w:eastAsia="Times New Roman" w:hAnsi="Calibri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71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bottom"/>
            <w:hideMark/>
          </w:tcPr>
          <w:p w:rsidR="002A6B73" w:rsidRPr="00DD766C" w:rsidRDefault="002A6B73" w:rsidP="00FB6E05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DD766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Przyprawa do ryb 20 g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DD766C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60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DD766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szt.</w:t>
            </w:r>
          </w:p>
        </w:tc>
        <w:tc>
          <w:tcPr>
            <w:tcW w:w="44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60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277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70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2A6B73" w:rsidRPr="00DD766C" w:rsidTr="002A6B73">
        <w:trPr>
          <w:trHeight w:val="255"/>
          <w:tblCellSpacing w:w="0" w:type="dxa"/>
        </w:trPr>
        <w:tc>
          <w:tcPr>
            <w:tcW w:w="480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2A6B73" w:rsidRPr="00DD766C" w:rsidRDefault="002A6B73" w:rsidP="00FB6E05">
            <w:pPr>
              <w:numPr>
                <w:ilvl w:val="0"/>
                <w:numId w:val="21"/>
              </w:numPr>
              <w:spacing w:after="0" w:line="276" w:lineRule="auto"/>
              <w:contextualSpacing/>
              <w:rPr>
                <w:rFonts w:ascii="Calibri" w:eastAsia="Times New Roman" w:hAnsi="Calibri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71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bottom"/>
            <w:hideMark/>
          </w:tcPr>
          <w:p w:rsidR="002A6B73" w:rsidRPr="00DD766C" w:rsidRDefault="002A6B73" w:rsidP="00FB6E05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DD766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Przyprawa do ziemniaków 25g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DD766C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120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DD766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szt.</w:t>
            </w:r>
          </w:p>
        </w:tc>
        <w:tc>
          <w:tcPr>
            <w:tcW w:w="44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60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277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70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2A6B73" w:rsidRPr="00DD766C" w:rsidTr="002A6B73">
        <w:trPr>
          <w:trHeight w:val="255"/>
          <w:tblCellSpacing w:w="0" w:type="dxa"/>
        </w:trPr>
        <w:tc>
          <w:tcPr>
            <w:tcW w:w="480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2A6B73" w:rsidRPr="00DD766C" w:rsidRDefault="002A6B73" w:rsidP="00FB6E05">
            <w:pPr>
              <w:numPr>
                <w:ilvl w:val="0"/>
                <w:numId w:val="21"/>
              </w:numPr>
              <w:spacing w:after="0" w:line="276" w:lineRule="auto"/>
              <w:contextualSpacing/>
              <w:rPr>
                <w:rFonts w:ascii="Calibri" w:eastAsia="Times New Roman" w:hAnsi="Calibri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71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bottom"/>
            <w:hideMark/>
          </w:tcPr>
          <w:p w:rsidR="002A6B73" w:rsidRPr="00DD766C" w:rsidRDefault="002A6B73" w:rsidP="00FB6E05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DD766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Przyprawa Estragon opakowanie ok. 10g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DD766C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10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proofErr w:type="spellStart"/>
            <w:r w:rsidRPr="00DD766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44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60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277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70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2A6B73" w:rsidRPr="00DD766C" w:rsidTr="002A6B73">
        <w:trPr>
          <w:trHeight w:val="255"/>
          <w:tblCellSpacing w:w="0" w:type="dxa"/>
        </w:trPr>
        <w:tc>
          <w:tcPr>
            <w:tcW w:w="480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2A6B73" w:rsidRPr="00DD766C" w:rsidRDefault="002A6B73" w:rsidP="00FB6E05">
            <w:pPr>
              <w:numPr>
                <w:ilvl w:val="0"/>
                <w:numId w:val="21"/>
              </w:numPr>
              <w:spacing w:after="0" w:line="276" w:lineRule="auto"/>
              <w:contextualSpacing/>
              <w:rPr>
                <w:rFonts w:ascii="Calibri" w:eastAsia="Times New Roman" w:hAnsi="Calibri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71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bottom"/>
            <w:hideMark/>
          </w:tcPr>
          <w:p w:rsidR="002A6B73" w:rsidRPr="00DD766C" w:rsidRDefault="002A6B73" w:rsidP="00FB6E05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DD766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Przyprawa kebab-gyros 20 g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DD766C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30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DD766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szt.</w:t>
            </w:r>
          </w:p>
        </w:tc>
        <w:tc>
          <w:tcPr>
            <w:tcW w:w="44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60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277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70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2A6B73" w:rsidRPr="00DD766C" w:rsidTr="002A6B73">
        <w:trPr>
          <w:trHeight w:val="255"/>
          <w:tblCellSpacing w:w="0" w:type="dxa"/>
        </w:trPr>
        <w:tc>
          <w:tcPr>
            <w:tcW w:w="480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2A6B73" w:rsidRPr="00DD766C" w:rsidRDefault="002A6B73" w:rsidP="00FB6E05">
            <w:pPr>
              <w:numPr>
                <w:ilvl w:val="0"/>
                <w:numId w:val="21"/>
              </w:numPr>
              <w:spacing w:after="0" w:line="276" w:lineRule="auto"/>
              <w:contextualSpacing/>
              <w:rPr>
                <w:rFonts w:ascii="Calibri" w:eastAsia="Times New Roman" w:hAnsi="Calibri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71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bottom"/>
            <w:hideMark/>
          </w:tcPr>
          <w:p w:rsidR="002A6B73" w:rsidRPr="00DD766C" w:rsidRDefault="002A6B73" w:rsidP="00FB6E05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DD766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Przyprawa Kucharek 1 kg          lub równoważna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DD766C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200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DD766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kg</w:t>
            </w:r>
          </w:p>
        </w:tc>
        <w:tc>
          <w:tcPr>
            <w:tcW w:w="44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60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277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70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2A6B73" w:rsidRPr="00DD766C" w:rsidTr="002A6B73">
        <w:trPr>
          <w:trHeight w:val="255"/>
          <w:tblCellSpacing w:w="0" w:type="dxa"/>
        </w:trPr>
        <w:tc>
          <w:tcPr>
            <w:tcW w:w="480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2A6B73" w:rsidRPr="00DD766C" w:rsidRDefault="002A6B73" w:rsidP="00FB6E05">
            <w:pPr>
              <w:numPr>
                <w:ilvl w:val="0"/>
                <w:numId w:val="21"/>
              </w:numPr>
              <w:spacing w:after="0" w:line="276" w:lineRule="auto"/>
              <w:contextualSpacing/>
              <w:rPr>
                <w:rFonts w:ascii="Calibri" w:eastAsia="Times New Roman" w:hAnsi="Calibri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71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bottom"/>
            <w:hideMark/>
          </w:tcPr>
          <w:p w:rsidR="002A6B73" w:rsidRPr="00DD766C" w:rsidRDefault="002A6B73" w:rsidP="00FB6E05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DD766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Przyprawa Kurkuma opakowanie     30 g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DD766C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200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DD766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szt.</w:t>
            </w:r>
          </w:p>
        </w:tc>
        <w:tc>
          <w:tcPr>
            <w:tcW w:w="44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60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277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70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2A6B73" w:rsidRPr="00DD766C" w:rsidTr="002A6B73">
        <w:trPr>
          <w:trHeight w:val="255"/>
          <w:tblCellSpacing w:w="0" w:type="dxa"/>
        </w:trPr>
        <w:tc>
          <w:tcPr>
            <w:tcW w:w="480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2A6B73" w:rsidRPr="00DD766C" w:rsidRDefault="002A6B73" w:rsidP="00FB6E05">
            <w:pPr>
              <w:numPr>
                <w:ilvl w:val="0"/>
                <w:numId w:val="21"/>
              </w:numPr>
              <w:spacing w:after="0" w:line="276" w:lineRule="auto"/>
              <w:contextualSpacing/>
              <w:rPr>
                <w:rFonts w:ascii="Calibri" w:eastAsia="Times New Roman" w:hAnsi="Calibri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71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bottom"/>
            <w:hideMark/>
          </w:tcPr>
          <w:p w:rsidR="002A6B73" w:rsidRPr="00DD766C" w:rsidRDefault="002A6B73" w:rsidP="00FB6E05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DD766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Przyprawa Oregano 10 g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DD766C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30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DD766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szt.</w:t>
            </w:r>
          </w:p>
        </w:tc>
        <w:tc>
          <w:tcPr>
            <w:tcW w:w="44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60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277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70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2A6B73" w:rsidRPr="00DD766C" w:rsidTr="002A6B73">
        <w:trPr>
          <w:trHeight w:val="255"/>
          <w:tblCellSpacing w:w="0" w:type="dxa"/>
        </w:trPr>
        <w:tc>
          <w:tcPr>
            <w:tcW w:w="480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2A6B73" w:rsidRPr="00DD766C" w:rsidRDefault="002A6B73" w:rsidP="00FB6E05">
            <w:pPr>
              <w:numPr>
                <w:ilvl w:val="0"/>
                <w:numId w:val="21"/>
              </w:numPr>
              <w:spacing w:after="0" w:line="276" w:lineRule="auto"/>
              <w:contextualSpacing/>
              <w:rPr>
                <w:rFonts w:ascii="Calibri" w:eastAsia="Times New Roman" w:hAnsi="Calibri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71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bottom"/>
            <w:hideMark/>
          </w:tcPr>
          <w:p w:rsidR="002A6B73" w:rsidRPr="00DD766C" w:rsidRDefault="002A6B73" w:rsidP="00FB6E05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DD766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Przyprawa Winiary w płynie 1 litr             lub równoważna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DD766C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200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DD766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l</w:t>
            </w:r>
          </w:p>
        </w:tc>
        <w:tc>
          <w:tcPr>
            <w:tcW w:w="44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60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277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70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2A6B73" w:rsidRPr="00DD766C" w:rsidTr="002A6B73">
        <w:trPr>
          <w:trHeight w:val="375"/>
          <w:tblCellSpacing w:w="0" w:type="dxa"/>
        </w:trPr>
        <w:tc>
          <w:tcPr>
            <w:tcW w:w="480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2A6B73" w:rsidRPr="00DD766C" w:rsidRDefault="002A6B73" w:rsidP="00FB6E05">
            <w:pPr>
              <w:numPr>
                <w:ilvl w:val="0"/>
                <w:numId w:val="21"/>
              </w:numPr>
              <w:spacing w:after="0" w:line="276" w:lineRule="auto"/>
              <w:contextualSpacing/>
              <w:rPr>
                <w:rFonts w:ascii="Calibri" w:eastAsia="Times New Roman" w:hAnsi="Calibri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71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bottom"/>
            <w:hideMark/>
          </w:tcPr>
          <w:p w:rsidR="002A6B73" w:rsidRPr="00DD766C" w:rsidRDefault="002A6B73" w:rsidP="00FB6E05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DD766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Rodzynki 100 g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DD766C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1000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DD766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szt.</w:t>
            </w:r>
          </w:p>
        </w:tc>
        <w:tc>
          <w:tcPr>
            <w:tcW w:w="44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60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277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70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2A6B73" w:rsidRPr="00DD766C" w:rsidTr="002A6B73">
        <w:trPr>
          <w:trHeight w:val="255"/>
          <w:tblCellSpacing w:w="0" w:type="dxa"/>
        </w:trPr>
        <w:tc>
          <w:tcPr>
            <w:tcW w:w="480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2A6B73" w:rsidRPr="00DD766C" w:rsidRDefault="002A6B73" w:rsidP="00FB6E05">
            <w:pPr>
              <w:numPr>
                <w:ilvl w:val="0"/>
                <w:numId w:val="21"/>
              </w:numPr>
              <w:spacing w:after="0" w:line="276" w:lineRule="auto"/>
              <w:contextualSpacing/>
              <w:rPr>
                <w:rFonts w:ascii="Calibri" w:eastAsia="Times New Roman" w:hAnsi="Calibri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71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bottom"/>
            <w:hideMark/>
          </w:tcPr>
          <w:p w:rsidR="002A6B73" w:rsidRPr="00DD766C" w:rsidRDefault="002A6B73" w:rsidP="00FB6E05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DD766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Rosół z drobiu kostki 120 g 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DD766C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1200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DD766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szt.</w:t>
            </w:r>
          </w:p>
        </w:tc>
        <w:tc>
          <w:tcPr>
            <w:tcW w:w="44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60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277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70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2A6B73" w:rsidRPr="00DD766C" w:rsidTr="002A6B73">
        <w:trPr>
          <w:trHeight w:val="255"/>
          <w:tblCellSpacing w:w="0" w:type="dxa"/>
        </w:trPr>
        <w:tc>
          <w:tcPr>
            <w:tcW w:w="480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2A6B73" w:rsidRPr="00DD766C" w:rsidRDefault="002A6B73" w:rsidP="00FB6E05">
            <w:pPr>
              <w:numPr>
                <w:ilvl w:val="0"/>
                <w:numId w:val="21"/>
              </w:numPr>
              <w:spacing w:after="0" w:line="276" w:lineRule="auto"/>
              <w:contextualSpacing/>
              <w:rPr>
                <w:rFonts w:ascii="Calibri" w:eastAsia="Times New Roman" w:hAnsi="Calibri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71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bottom"/>
            <w:hideMark/>
          </w:tcPr>
          <w:p w:rsidR="002A6B73" w:rsidRPr="00DD766C" w:rsidRDefault="002A6B73" w:rsidP="00FB6E05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DD766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Rozmaryn opakowanie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DD766C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50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DD766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szt.</w:t>
            </w:r>
          </w:p>
        </w:tc>
        <w:tc>
          <w:tcPr>
            <w:tcW w:w="44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60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277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70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2A6B73" w:rsidRPr="00DD766C" w:rsidTr="002A6B73">
        <w:trPr>
          <w:trHeight w:val="255"/>
          <w:tblCellSpacing w:w="0" w:type="dxa"/>
        </w:trPr>
        <w:tc>
          <w:tcPr>
            <w:tcW w:w="480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2A6B73" w:rsidRPr="00DD766C" w:rsidRDefault="002A6B73" w:rsidP="00FB6E05">
            <w:pPr>
              <w:numPr>
                <w:ilvl w:val="0"/>
                <w:numId w:val="21"/>
              </w:numPr>
              <w:spacing w:after="0" w:line="276" w:lineRule="auto"/>
              <w:contextualSpacing/>
              <w:rPr>
                <w:rFonts w:ascii="Calibri" w:eastAsia="Times New Roman" w:hAnsi="Calibri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71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bottom"/>
            <w:hideMark/>
          </w:tcPr>
          <w:p w:rsidR="002A6B73" w:rsidRPr="00DD766C" w:rsidRDefault="002A6B73" w:rsidP="00FB6E05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DD766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Ryż opakowanie 1000 g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DD766C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1800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DD766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kg</w:t>
            </w:r>
          </w:p>
        </w:tc>
        <w:tc>
          <w:tcPr>
            <w:tcW w:w="44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60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277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70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2A6B73" w:rsidRPr="00DD766C" w:rsidTr="002A6B73">
        <w:trPr>
          <w:trHeight w:val="255"/>
          <w:tblCellSpacing w:w="0" w:type="dxa"/>
        </w:trPr>
        <w:tc>
          <w:tcPr>
            <w:tcW w:w="480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2A6B73" w:rsidRPr="00DD766C" w:rsidRDefault="002A6B73" w:rsidP="00FB6E05">
            <w:pPr>
              <w:numPr>
                <w:ilvl w:val="0"/>
                <w:numId w:val="21"/>
              </w:numPr>
              <w:spacing w:after="0" w:line="276" w:lineRule="auto"/>
              <w:contextualSpacing/>
              <w:rPr>
                <w:rFonts w:ascii="Calibri" w:eastAsia="Times New Roman" w:hAnsi="Calibri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71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bottom"/>
            <w:hideMark/>
          </w:tcPr>
          <w:p w:rsidR="002A6B73" w:rsidRPr="00DD766C" w:rsidRDefault="002A6B73" w:rsidP="00FB6E05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DD766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Ryż opakowanie 500 g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DD766C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70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DD766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kg</w:t>
            </w:r>
          </w:p>
        </w:tc>
        <w:tc>
          <w:tcPr>
            <w:tcW w:w="44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60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277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70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2A6B73" w:rsidRPr="00DD766C" w:rsidTr="002A6B73">
        <w:trPr>
          <w:trHeight w:val="255"/>
          <w:tblCellSpacing w:w="0" w:type="dxa"/>
        </w:trPr>
        <w:tc>
          <w:tcPr>
            <w:tcW w:w="480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2A6B73" w:rsidRPr="00DD766C" w:rsidRDefault="002A6B73" w:rsidP="00FB6E05">
            <w:pPr>
              <w:numPr>
                <w:ilvl w:val="0"/>
                <w:numId w:val="21"/>
              </w:numPr>
              <w:spacing w:after="0" w:line="276" w:lineRule="auto"/>
              <w:contextualSpacing/>
              <w:rPr>
                <w:rFonts w:ascii="Calibri" w:eastAsia="Times New Roman" w:hAnsi="Calibri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71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bottom"/>
            <w:hideMark/>
          </w:tcPr>
          <w:p w:rsidR="002A6B73" w:rsidRPr="00DD766C" w:rsidRDefault="002A6B73" w:rsidP="00FB6E05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DD766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Ryż brązowy opakowanie 1000g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DD766C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200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DD766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kg</w:t>
            </w:r>
          </w:p>
        </w:tc>
        <w:tc>
          <w:tcPr>
            <w:tcW w:w="44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60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277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70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2A6B73" w:rsidRPr="00DD766C" w:rsidTr="002A6B73">
        <w:trPr>
          <w:trHeight w:val="255"/>
          <w:tblCellSpacing w:w="0" w:type="dxa"/>
        </w:trPr>
        <w:tc>
          <w:tcPr>
            <w:tcW w:w="480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2A6B73" w:rsidRPr="00DD766C" w:rsidRDefault="002A6B73" w:rsidP="00FB6E05">
            <w:pPr>
              <w:numPr>
                <w:ilvl w:val="0"/>
                <w:numId w:val="21"/>
              </w:numPr>
              <w:spacing w:after="0" w:line="276" w:lineRule="auto"/>
              <w:contextualSpacing/>
              <w:rPr>
                <w:rFonts w:ascii="Calibri" w:eastAsia="Times New Roman" w:hAnsi="Calibri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71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bottom"/>
            <w:hideMark/>
          </w:tcPr>
          <w:p w:rsidR="002A6B73" w:rsidRPr="00DD766C" w:rsidRDefault="002A6B73" w:rsidP="00FB6E05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DD766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Ryż w saszetkach opakowanie    4x100 g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DD766C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20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DD766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szt.</w:t>
            </w:r>
          </w:p>
        </w:tc>
        <w:tc>
          <w:tcPr>
            <w:tcW w:w="44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60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277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70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2A6B73" w:rsidRPr="00DD766C" w:rsidTr="002A6B73">
        <w:trPr>
          <w:trHeight w:val="255"/>
          <w:tblCellSpacing w:w="0" w:type="dxa"/>
        </w:trPr>
        <w:tc>
          <w:tcPr>
            <w:tcW w:w="480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2A6B73" w:rsidRPr="00DD766C" w:rsidRDefault="002A6B73" w:rsidP="00FB6E05">
            <w:pPr>
              <w:numPr>
                <w:ilvl w:val="0"/>
                <w:numId w:val="21"/>
              </w:numPr>
              <w:spacing w:after="0" w:line="276" w:lineRule="auto"/>
              <w:contextualSpacing/>
              <w:rPr>
                <w:rFonts w:ascii="Calibri" w:eastAsia="Times New Roman" w:hAnsi="Calibri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71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bottom"/>
            <w:hideMark/>
          </w:tcPr>
          <w:p w:rsidR="002A6B73" w:rsidRPr="00DD766C" w:rsidRDefault="002A6B73" w:rsidP="00FB6E05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DD766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Seler konserwowy słoik ok. 500 g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DD766C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30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DD766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szt.</w:t>
            </w:r>
          </w:p>
        </w:tc>
        <w:tc>
          <w:tcPr>
            <w:tcW w:w="44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60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277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70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2A6B73" w:rsidRPr="00DD766C" w:rsidTr="002A6B73">
        <w:trPr>
          <w:trHeight w:val="255"/>
          <w:tblCellSpacing w:w="0" w:type="dxa"/>
        </w:trPr>
        <w:tc>
          <w:tcPr>
            <w:tcW w:w="480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2A6B73" w:rsidRPr="00DD766C" w:rsidRDefault="002A6B73" w:rsidP="00FB6E05">
            <w:pPr>
              <w:numPr>
                <w:ilvl w:val="0"/>
                <w:numId w:val="21"/>
              </w:numPr>
              <w:spacing w:after="0" w:line="276" w:lineRule="auto"/>
              <w:contextualSpacing/>
              <w:rPr>
                <w:rFonts w:ascii="Calibri" w:eastAsia="Times New Roman" w:hAnsi="Calibri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71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bottom"/>
            <w:hideMark/>
          </w:tcPr>
          <w:p w:rsidR="002A6B73" w:rsidRPr="00DD766C" w:rsidRDefault="002A6B73" w:rsidP="00FB6E05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DD766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Słonecznik łuskany  opakowanie 90 g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DD766C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20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DD766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szt.</w:t>
            </w:r>
          </w:p>
        </w:tc>
        <w:tc>
          <w:tcPr>
            <w:tcW w:w="44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60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277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70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2A6B73" w:rsidRPr="00DD766C" w:rsidTr="002A6B73">
        <w:trPr>
          <w:trHeight w:val="255"/>
          <w:tblCellSpacing w:w="0" w:type="dxa"/>
        </w:trPr>
        <w:tc>
          <w:tcPr>
            <w:tcW w:w="480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2A6B73" w:rsidRPr="00DD766C" w:rsidRDefault="002A6B73" w:rsidP="00FB6E05">
            <w:pPr>
              <w:numPr>
                <w:ilvl w:val="0"/>
                <w:numId w:val="21"/>
              </w:numPr>
              <w:spacing w:after="0" w:line="276" w:lineRule="auto"/>
              <w:contextualSpacing/>
              <w:rPr>
                <w:rFonts w:ascii="Calibri" w:eastAsia="Times New Roman" w:hAnsi="Calibri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71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bottom"/>
            <w:hideMark/>
          </w:tcPr>
          <w:p w:rsidR="002A6B73" w:rsidRPr="00DD766C" w:rsidRDefault="002A6B73" w:rsidP="00FB6E05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D766C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Sok – syrop 420 ml. Owocowa Spiżarnia lub równoważny -  różne smaki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DD766C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2000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DD766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szt.</w:t>
            </w:r>
          </w:p>
        </w:tc>
        <w:tc>
          <w:tcPr>
            <w:tcW w:w="44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60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277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70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2A6B73" w:rsidRPr="00DD766C" w:rsidTr="002A6B73">
        <w:trPr>
          <w:trHeight w:val="255"/>
          <w:tblCellSpacing w:w="0" w:type="dxa"/>
        </w:trPr>
        <w:tc>
          <w:tcPr>
            <w:tcW w:w="480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2A6B73" w:rsidRPr="00DD766C" w:rsidRDefault="002A6B73" w:rsidP="00FB6E05">
            <w:pPr>
              <w:numPr>
                <w:ilvl w:val="0"/>
                <w:numId w:val="21"/>
              </w:numPr>
              <w:spacing w:after="0" w:line="276" w:lineRule="auto"/>
              <w:contextualSpacing/>
              <w:rPr>
                <w:rFonts w:ascii="Calibri" w:eastAsia="Times New Roman" w:hAnsi="Calibri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71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bottom"/>
            <w:hideMark/>
          </w:tcPr>
          <w:p w:rsidR="002A6B73" w:rsidRPr="00DD766C" w:rsidRDefault="002A6B73" w:rsidP="00FB6E05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DD766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Sok owocowy typu Kubuś 0,33 l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DD766C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500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DD766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szt.</w:t>
            </w:r>
          </w:p>
        </w:tc>
        <w:tc>
          <w:tcPr>
            <w:tcW w:w="44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60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277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70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2A6B73" w:rsidRPr="00DD766C" w:rsidTr="002A6B73">
        <w:trPr>
          <w:trHeight w:val="255"/>
          <w:tblCellSpacing w:w="0" w:type="dxa"/>
        </w:trPr>
        <w:tc>
          <w:tcPr>
            <w:tcW w:w="480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2A6B73" w:rsidRPr="00DD766C" w:rsidRDefault="002A6B73" w:rsidP="00FB6E05">
            <w:pPr>
              <w:numPr>
                <w:ilvl w:val="0"/>
                <w:numId w:val="21"/>
              </w:numPr>
              <w:spacing w:after="0" w:line="276" w:lineRule="auto"/>
              <w:contextualSpacing/>
              <w:rPr>
                <w:rFonts w:ascii="Calibri" w:eastAsia="Times New Roman" w:hAnsi="Calibri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71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bottom"/>
            <w:hideMark/>
          </w:tcPr>
          <w:p w:rsidR="002A6B73" w:rsidRPr="00DD766C" w:rsidRDefault="002A6B73" w:rsidP="00FB6E05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DD766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Sok pomidorowy 0,3-0,4 l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DD766C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18000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DD766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szt.</w:t>
            </w:r>
          </w:p>
        </w:tc>
        <w:tc>
          <w:tcPr>
            <w:tcW w:w="44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60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277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70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2A6B73" w:rsidRPr="00DD766C" w:rsidTr="002A6B73">
        <w:trPr>
          <w:trHeight w:val="255"/>
          <w:tblCellSpacing w:w="0" w:type="dxa"/>
        </w:trPr>
        <w:tc>
          <w:tcPr>
            <w:tcW w:w="480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2A6B73" w:rsidRPr="00DD766C" w:rsidRDefault="002A6B73" w:rsidP="00FB6E05">
            <w:pPr>
              <w:numPr>
                <w:ilvl w:val="0"/>
                <w:numId w:val="21"/>
              </w:numPr>
              <w:spacing w:after="0" w:line="276" w:lineRule="auto"/>
              <w:contextualSpacing/>
              <w:rPr>
                <w:rFonts w:ascii="Calibri" w:eastAsia="Times New Roman" w:hAnsi="Calibri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71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bottom"/>
            <w:hideMark/>
          </w:tcPr>
          <w:p w:rsidR="002A6B73" w:rsidRPr="00DD766C" w:rsidRDefault="002A6B73" w:rsidP="00FB6E05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DD766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Sok w kartonie 1litr Tymbark, Hortex różne smaki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DD766C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400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DD766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szt.</w:t>
            </w:r>
          </w:p>
        </w:tc>
        <w:tc>
          <w:tcPr>
            <w:tcW w:w="44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60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277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70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2A6B73" w:rsidRPr="00DD766C" w:rsidTr="002A6B73">
        <w:trPr>
          <w:trHeight w:val="255"/>
          <w:tblCellSpacing w:w="0" w:type="dxa"/>
        </w:trPr>
        <w:tc>
          <w:tcPr>
            <w:tcW w:w="480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2A6B73" w:rsidRPr="00DD766C" w:rsidRDefault="002A6B73" w:rsidP="00FB6E05">
            <w:pPr>
              <w:numPr>
                <w:ilvl w:val="0"/>
                <w:numId w:val="21"/>
              </w:numPr>
              <w:spacing w:after="0" w:line="276" w:lineRule="auto"/>
              <w:contextualSpacing/>
              <w:rPr>
                <w:rFonts w:ascii="Calibri" w:eastAsia="Times New Roman" w:hAnsi="Calibri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71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bottom"/>
            <w:hideMark/>
          </w:tcPr>
          <w:p w:rsidR="002A6B73" w:rsidRPr="00DD766C" w:rsidRDefault="002A6B73" w:rsidP="00FB6E05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DD766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Sos 1000 wysp  950ml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DD766C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20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DD766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szt.</w:t>
            </w:r>
          </w:p>
        </w:tc>
        <w:tc>
          <w:tcPr>
            <w:tcW w:w="44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60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277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70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2A6B73" w:rsidRPr="00DD766C" w:rsidTr="002A6B73">
        <w:trPr>
          <w:trHeight w:val="255"/>
          <w:tblCellSpacing w:w="0" w:type="dxa"/>
        </w:trPr>
        <w:tc>
          <w:tcPr>
            <w:tcW w:w="480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2A6B73" w:rsidRPr="00DD766C" w:rsidRDefault="002A6B73" w:rsidP="00FB6E05">
            <w:pPr>
              <w:numPr>
                <w:ilvl w:val="0"/>
                <w:numId w:val="21"/>
              </w:numPr>
              <w:spacing w:after="0" w:line="276" w:lineRule="auto"/>
              <w:contextualSpacing/>
              <w:rPr>
                <w:rFonts w:ascii="Calibri" w:eastAsia="Times New Roman" w:hAnsi="Calibri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71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bottom"/>
            <w:hideMark/>
          </w:tcPr>
          <w:p w:rsidR="002A6B73" w:rsidRPr="00DD766C" w:rsidRDefault="002A6B73" w:rsidP="00FB6E05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DD766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Sos, krem balsamiczny, opakowanie ok.  250ml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DD766C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10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DD766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szt.</w:t>
            </w:r>
          </w:p>
        </w:tc>
        <w:tc>
          <w:tcPr>
            <w:tcW w:w="44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60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277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70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2A6B73" w:rsidRPr="00DD766C" w:rsidTr="002A6B73">
        <w:trPr>
          <w:trHeight w:val="255"/>
          <w:tblCellSpacing w:w="0" w:type="dxa"/>
        </w:trPr>
        <w:tc>
          <w:tcPr>
            <w:tcW w:w="480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2A6B73" w:rsidRPr="00DD766C" w:rsidRDefault="002A6B73" w:rsidP="00FB6E05">
            <w:pPr>
              <w:numPr>
                <w:ilvl w:val="0"/>
                <w:numId w:val="21"/>
              </w:numPr>
              <w:spacing w:after="0" w:line="276" w:lineRule="auto"/>
              <w:contextualSpacing/>
              <w:rPr>
                <w:rFonts w:ascii="Calibri" w:eastAsia="Times New Roman" w:hAnsi="Calibri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71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bottom"/>
            <w:hideMark/>
          </w:tcPr>
          <w:p w:rsidR="002A6B73" w:rsidRPr="00DD766C" w:rsidRDefault="002A6B73" w:rsidP="00FB6E05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DD766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Sos czosnkowy 950ml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DD766C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20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DD766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szt.</w:t>
            </w:r>
          </w:p>
        </w:tc>
        <w:tc>
          <w:tcPr>
            <w:tcW w:w="44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60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277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70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2A6B73" w:rsidRPr="00DD766C" w:rsidTr="002A6B73">
        <w:trPr>
          <w:trHeight w:val="255"/>
          <w:tblCellSpacing w:w="0" w:type="dxa"/>
        </w:trPr>
        <w:tc>
          <w:tcPr>
            <w:tcW w:w="480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2A6B73" w:rsidRPr="00DD766C" w:rsidRDefault="002A6B73" w:rsidP="00FB6E05">
            <w:pPr>
              <w:numPr>
                <w:ilvl w:val="0"/>
                <w:numId w:val="21"/>
              </w:numPr>
              <w:spacing w:after="0" w:line="276" w:lineRule="auto"/>
              <w:contextualSpacing/>
              <w:rPr>
                <w:rFonts w:ascii="Calibri" w:eastAsia="Times New Roman" w:hAnsi="Calibri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71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bottom"/>
            <w:hideMark/>
          </w:tcPr>
          <w:p w:rsidR="002A6B73" w:rsidRPr="00DD766C" w:rsidRDefault="002A6B73" w:rsidP="00FB6E05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DD766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Sos grzybowy opakowanie 30 g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DD766C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150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DD766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szt.</w:t>
            </w:r>
          </w:p>
        </w:tc>
        <w:tc>
          <w:tcPr>
            <w:tcW w:w="44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60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277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70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2A6B73" w:rsidRPr="00DD766C" w:rsidTr="002A6B73">
        <w:trPr>
          <w:trHeight w:val="255"/>
          <w:tblCellSpacing w:w="0" w:type="dxa"/>
        </w:trPr>
        <w:tc>
          <w:tcPr>
            <w:tcW w:w="480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2A6B73" w:rsidRPr="00DD766C" w:rsidRDefault="002A6B73" w:rsidP="00FB6E05">
            <w:pPr>
              <w:numPr>
                <w:ilvl w:val="0"/>
                <w:numId w:val="21"/>
              </w:numPr>
              <w:spacing w:after="0" w:line="276" w:lineRule="auto"/>
              <w:contextualSpacing/>
              <w:rPr>
                <w:rFonts w:ascii="Calibri" w:eastAsia="Times New Roman" w:hAnsi="Calibri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71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bottom"/>
            <w:hideMark/>
          </w:tcPr>
          <w:p w:rsidR="002A6B73" w:rsidRPr="00DD766C" w:rsidRDefault="002A6B73" w:rsidP="00FB6E05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DD766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Sos koperkowo-ziołowy 9 g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DD766C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300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DD766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szt.</w:t>
            </w:r>
          </w:p>
        </w:tc>
        <w:tc>
          <w:tcPr>
            <w:tcW w:w="44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60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277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70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2A6B73" w:rsidRPr="00DD766C" w:rsidTr="002A6B73">
        <w:trPr>
          <w:trHeight w:val="255"/>
          <w:tblCellSpacing w:w="0" w:type="dxa"/>
        </w:trPr>
        <w:tc>
          <w:tcPr>
            <w:tcW w:w="480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2A6B73" w:rsidRPr="00DD766C" w:rsidRDefault="002A6B73" w:rsidP="00FB6E05">
            <w:pPr>
              <w:numPr>
                <w:ilvl w:val="0"/>
                <w:numId w:val="21"/>
              </w:numPr>
              <w:spacing w:after="0" w:line="276" w:lineRule="auto"/>
              <w:contextualSpacing/>
              <w:rPr>
                <w:rFonts w:ascii="Calibri" w:eastAsia="Times New Roman" w:hAnsi="Calibri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71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bottom"/>
            <w:hideMark/>
          </w:tcPr>
          <w:p w:rsidR="002A6B73" w:rsidRPr="00DD766C" w:rsidRDefault="002A6B73" w:rsidP="00FB6E05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DD766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Sos koperkowy, ogrodowy </w:t>
            </w:r>
            <w:proofErr w:type="spellStart"/>
            <w:r w:rsidRPr="00DD766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Knorr</w:t>
            </w:r>
            <w:proofErr w:type="spellEnd"/>
            <w:r w:rsidRPr="00DD766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     0,7 kg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DD766C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100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DD766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szt.</w:t>
            </w:r>
          </w:p>
        </w:tc>
        <w:tc>
          <w:tcPr>
            <w:tcW w:w="44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60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277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70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2A6B73" w:rsidRPr="00DD766C" w:rsidTr="002A6B73">
        <w:trPr>
          <w:trHeight w:val="255"/>
          <w:tblCellSpacing w:w="0" w:type="dxa"/>
        </w:trPr>
        <w:tc>
          <w:tcPr>
            <w:tcW w:w="480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2A6B73" w:rsidRPr="00DD766C" w:rsidRDefault="002A6B73" w:rsidP="00FB6E05">
            <w:pPr>
              <w:numPr>
                <w:ilvl w:val="0"/>
                <w:numId w:val="21"/>
              </w:numPr>
              <w:spacing w:after="0" w:line="276" w:lineRule="auto"/>
              <w:contextualSpacing/>
              <w:rPr>
                <w:rFonts w:ascii="Calibri" w:eastAsia="Times New Roman" w:hAnsi="Calibri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71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bottom"/>
            <w:hideMark/>
          </w:tcPr>
          <w:p w:rsidR="002A6B73" w:rsidRPr="00DD766C" w:rsidRDefault="002A6B73" w:rsidP="00FB6E05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DD766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Sos pieczeniowy ciemny 30 g Winiary lub równoważny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DD766C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150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DD766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szt.</w:t>
            </w:r>
          </w:p>
        </w:tc>
        <w:tc>
          <w:tcPr>
            <w:tcW w:w="44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60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277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70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2A6B73" w:rsidRPr="00DD766C" w:rsidTr="002A6B73">
        <w:trPr>
          <w:trHeight w:val="255"/>
          <w:tblCellSpacing w:w="0" w:type="dxa"/>
        </w:trPr>
        <w:tc>
          <w:tcPr>
            <w:tcW w:w="480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2A6B73" w:rsidRPr="00DD766C" w:rsidRDefault="002A6B73" w:rsidP="00FB6E05">
            <w:pPr>
              <w:numPr>
                <w:ilvl w:val="0"/>
                <w:numId w:val="21"/>
              </w:numPr>
              <w:spacing w:after="0" w:line="276" w:lineRule="auto"/>
              <w:contextualSpacing/>
              <w:rPr>
                <w:rFonts w:ascii="Calibri" w:eastAsia="Times New Roman" w:hAnsi="Calibri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71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bottom"/>
            <w:hideMark/>
          </w:tcPr>
          <w:p w:rsidR="002A6B73" w:rsidRPr="00DD766C" w:rsidRDefault="002A6B73" w:rsidP="00FB6E05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DD766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Sól jodowana  potasowa 1kg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DD766C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800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DD766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kg</w:t>
            </w:r>
          </w:p>
        </w:tc>
        <w:tc>
          <w:tcPr>
            <w:tcW w:w="44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60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277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70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2A6B73" w:rsidRPr="00DD766C" w:rsidTr="002A6B73">
        <w:trPr>
          <w:trHeight w:val="255"/>
          <w:tblCellSpacing w:w="0" w:type="dxa"/>
        </w:trPr>
        <w:tc>
          <w:tcPr>
            <w:tcW w:w="480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2A6B73" w:rsidRPr="00DD766C" w:rsidRDefault="002A6B73" w:rsidP="00FB6E05">
            <w:pPr>
              <w:numPr>
                <w:ilvl w:val="0"/>
                <w:numId w:val="21"/>
              </w:numPr>
              <w:spacing w:after="0" w:line="276" w:lineRule="auto"/>
              <w:contextualSpacing/>
              <w:rPr>
                <w:rFonts w:ascii="Calibri" w:eastAsia="Times New Roman" w:hAnsi="Calibri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71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bottom"/>
            <w:hideMark/>
          </w:tcPr>
          <w:p w:rsidR="002A6B73" w:rsidRPr="00DD766C" w:rsidRDefault="002A6B73" w:rsidP="00FB6E05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DD766C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Susz owocowy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DD766C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3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DD766C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kg</w:t>
            </w:r>
          </w:p>
        </w:tc>
        <w:tc>
          <w:tcPr>
            <w:tcW w:w="44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60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277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70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2A6B73" w:rsidRPr="00DD766C" w:rsidTr="002A6B73">
        <w:trPr>
          <w:trHeight w:val="255"/>
          <w:tblCellSpacing w:w="0" w:type="dxa"/>
        </w:trPr>
        <w:tc>
          <w:tcPr>
            <w:tcW w:w="480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2A6B73" w:rsidRPr="00DD766C" w:rsidRDefault="002A6B73" w:rsidP="00FB6E05">
            <w:pPr>
              <w:numPr>
                <w:ilvl w:val="0"/>
                <w:numId w:val="21"/>
              </w:numPr>
              <w:spacing w:after="0" w:line="276" w:lineRule="auto"/>
              <w:contextualSpacing/>
              <w:rPr>
                <w:rFonts w:ascii="Calibri" w:eastAsia="Times New Roman" w:hAnsi="Calibri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71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bottom"/>
            <w:hideMark/>
          </w:tcPr>
          <w:p w:rsidR="002A6B73" w:rsidRPr="00DD766C" w:rsidRDefault="002A6B73" w:rsidP="00FB6E05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DD766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Śliwki suszone opakowanie 100g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DD766C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10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DD766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szt.</w:t>
            </w:r>
          </w:p>
        </w:tc>
        <w:tc>
          <w:tcPr>
            <w:tcW w:w="44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60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277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70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2A6B73" w:rsidRPr="00DD766C" w:rsidTr="00FB6E05">
        <w:trPr>
          <w:trHeight w:val="255"/>
          <w:tblCellSpacing w:w="0" w:type="dxa"/>
        </w:trPr>
        <w:tc>
          <w:tcPr>
            <w:tcW w:w="480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numPr>
                <w:ilvl w:val="0"/>
                <w:numId w:val="21"/>
              </w:numPr>
              <w:spacing w:after="0" w:line="276" w:lineRule="auto"/>
              <w:contextualSpacing/>
              <w:rPr>
                <w:rFonts w:ascii="Calibri" w:eastAsia="Times New Roman" w:hAnsi="Calibri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71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bottom"/>
          </w:tcPr>
          <w:p w:rsidR="002A6B73" w:rsidRPr="00DD766C" w:rsidRDefault="002A6B73" w:rsidP="00FB6E05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Śmietanka 36% UHT typu Łaciata opakowanie ok 0,5l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20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44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60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277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70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2A6B73" w:rsidRPr="00DD766C" w:rsidTr="002A6B73">
        <w:trPr>
          <w:trHeight w:val="255"/>
          <w:tblCellSpacing w:w="0" w:type="dxa"/>
        </w:trPr>
        <w:tc>
          <w:tcPr>
            <w:tcW w:w="480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2A6B73" w:rsidRPr="00DD766C" w:rsidRDefault="002A6B73" w:rsidP="00FB6E05">
            <w:pPr>
              <w:numPr>
                <w:ilvl w:val="0"/>
                <w:numId w:val="21"/>
              </w:numPr>
              <w:spacing w:after="0" w:line="276" w:lineRule="auto"/>
              <w:contextualSpacing/>
              <w:rPr>
                <w:rFonts w:ascii="Calibri" w:eastAsia="Times New Roman" w:hAnsi="Calibri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71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bottom"/>
            <w:hideMark/>
          </w:tcPr>
          <w:p w:rsidR="002A6B73" w:rsidRPr="00DD766C" w:rsidRDefault="002A6B73" w:rsidP="00FB6E05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DD766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Tortilla opakowanie 4 </w:t>
            </w:r>
            <w:proofErr w:type="spellStart"/>
            <w:r w:rsidRPr="00DD766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szt</w:t>
            </w:r>
            <w:proofErr w:type="spellEnd"/>
            <w:r w:rsidRPr="00DD766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, 25 cm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DD766C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25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DD766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szt.</w:t>
            </w:r>
          </w:p>
        </w:tc>
        <w:tc>
          <w:tcPr>
            <w:tcW w:w="44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60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277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70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2A6B73" w:rsidRPr="00DD766C" w:rsidTr="002A6B73">
        <w:trPr>
          <w:trHeight w:val="255"/>
          <w:tblCellSpacing w:w="0" w:type="dxa"/>
        </w:trPr>
        <w:tc>
          <w:tcPr>
            <w:tcW w:w="480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2A6B73" w:rsidRPr="00DD766C" w:rsidRDefault="002A6B73" w:rsidP="00FB6E05">
            <w:pPr>
              <w:numPr>
                <w:ilvl w:val="0"/>
                <w:numId w:val="21"/>
              </w:numPr>
              <w:spacing w:after="0" w:line="276" w:lineRule="auto"/>
              <w:contextualSpacing/>
              <w:rPr>
                <w:rFonts w:ascii="Calibri" w:eastAsia="Times New Roman" w:hAnsi="Calibri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71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bottom"/>
            <w:hideMark/>
          </w:tcPr>
          <w:p w:rsidR="002A6B73" w:rsidRPr="00DD766C" w:rsidRDefault="002A6B73" w:rsidP="00FB6E05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DD766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Tuńczyk w kawałkach 170 g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DD766C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800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DD766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szt.</w:t>
            </w:r>
          </w:p>
        </w:tc>
        <w:tc>
          <w:tcPr>
            <w:tcW w:w="44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60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Cambria Math" w:eastAsia="Times New Roman" w:hAnsi="Cambria Math" w:cs="Times New Roman"/>
                <w:kern w:val="0"/>
                <w:lang w:eastAsia="pl-PL"/>
                <w:oMath/>
                <w14:ligatures w14:val="none"/>
              </w:rPr>
            </w:pPr>
          </w:p>
        </w:tc>
        <w:tc>
          <w:tcPr>
            <w:tcW w:w="277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70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2A6B73" w:rsidRPr="00DD766C" w:rsidTr="002A6B73">
        <w:trPr>
          <w:trHeight w:val="255"/>
          <w:tblCellSpacing w:w="0" w:type="dxa"/>
        </w:trPr>
        <w:tc>
          <w:tcPr>
            <w:tcW w:w="480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2A6B73" w:rsidRPr="00DD766C" w:rsidRDefault="002A6B73" w:rsidP="00FB6E05">
            <w:pPr>
              <w:numPr>
                <w:ilvl w:val="0"/>
                <w:numId w:val="21"/>
              </w:numPr>
              <w:spacing w:after="0" w:line="276" w:lineRule="auto"/>
              <w:contextualSpacing/>
              <w:rPr>
                <w:rFonts w:ascii="Calibri" w:eastAsia="Times New Roman" w:hAnsi="Calibri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71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bottom"/>
            <w:hideMark/>
          </w:tcPr>
          <w:p w:rsidR="002A6B73" w:rsidRPr="00DD766C" w:rsidRDefault="002A6B73" w:rsidP="00FB6E05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DD766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Wafle ryżowe ok.  100-130 g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DD766C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20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DD766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szt.</w:t>
            </w:r>
          </w:p>
        </w:tc>
        <w:tc>
          <w:tcPr>
            <w:tcW w:w="44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60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277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70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2A6B73" w:rsidRPr="00DD766C" w:rsidTr="002A6B73">
        <w:trPr>
          <w:trHeight w:val="255"/>
          <w:tblCellSpacing w:w="0" w:type="dxa"/>
        </w:trPr>
        <w:tc>
          <w:tcPr>
            <w:tcW w:w="480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2A6B73" w:rsidRPr="00DD766C" w:rsidRDefault="002A6B73" w:rsidP="00FB6E05">
            <w:pPr>
              <w:numPr>
                <w:ilvl w:val="0"/>
                <w:numId w:val="21"/>
              </w:numPr>
              <w:spacing w:after="0" w:line="276" w:lineRule="auto"/>
              <w:contextualSpacing/>
              <w:rPr>
                <w:rFonts w:ascii="Calibri" w:eastAsia="Times New Roman" w:hAnsi="Calibri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71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bottom"/>
            <w:hideMark/>
          </w:tcPr>
          <w:p w:rsidR="002A6B73" w:rsidRPr="00DD766C" w:rsidRDefault="002A6B73" w:rsidP="00FB6E05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DD766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Woda mineralna </w:t>
            </w:r>
            <w:proofErr w:type="spellStart"/>
            <w:r w:rsidRPr="00DD766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Cisowianka</w:t>
            </w:r>
            <w:proofErr w:type="spellEnd"/>
            <w:r w:rsidRPr="00DD766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 gazowana  0,5 1 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DD766C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2000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DD766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szt.</w:t>
            </w:r>
          </w:p>
        </w:tc>
        <w:tc>
          <w:tcPr>
            <w:tcW w:w="44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60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Cambria Math" w:eastAsia="Times New Roman" w:hAnsi="Cambria Math" w:cs="Times New Roman"/>
                <w:kern w:val="0"/>
                <w:lang w:eastAsia="pl-PL"/>
                <w:oMath/>
                <w14:ligatures w14:val="none"/>
              </w:rPr>
            </w:pPr>
          </w:p>
        </w:tc>
        <w:tc>
          <w:tcPr>
            <w:tcW w:w="277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70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2A6B73" w:rsidRPr="00DD766C" w:rsidTr="002A6B73">
        <w:trPr>
          <w:trHeight w:val="255"/>
          <w:tblCellSpacing w:w="0" w:type="dxa"/>
        </w:trPr>
        <w:tc>
          <w:tcPr>
            <w:tcW w:w="480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2A6B73" w:rsidRPr="00DD766C" w:rsidRDefault="002A6B73" w:rsidP="00FB6E05">
            <w:pPr>
              <w:numPr>
                <w:ilvl w:val="0"/>
                <w:numId w:val="21"/>
              </w:numPr>
              <w:spacing w:after="0" w:line="276" w:lineRule="auto"/>
              <w:contextualSpacing/>
              <w:rPr>
                <w:rFonts w:ascii="Calibri" w:eastAsia="Times New Roman" w:hAnsi="Calibri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71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bottom"/>
            <w:hideMark/>
          </w:tcPr>
          <w:p w:rsidR="002A6B73" w:rsidRPr="00DD766C" w:rsidRDefault="002A6B73" w:rsidP="00FB6E05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DD766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Woda mineralna </w:t>
            </w:r>
            <w:proofErr w:type="spellStart"/>
            <w:r w:rsidRPr="00DD766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Cisowianka</w:t>
            </w:r>
            <w:proofErr w:type="spellEnd"/>
            <w:r w:rsidRPr="00DD766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 gazowana 1,5 l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DD766C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450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DD766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szt.</w:t>
            </w:r>
          </w:p>
        </w:tc>
        <w:tc>
          <w:tcPr>
            <w:tcW w:w="44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60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Cambria Math" w:eastAsia="Times New Roman" w:hAnsi="Cambria Math" w:cs="Times New Roman"/>
                <w:kern w:val="0"/>
                <w:lang w:eastAsia="pl-PL"/>
                <w:oMath/>
                <w14:ligatures w14:val="none"/>
              </w:rPr>
            </w:pPr>
          </w:p>
        </w:tc>
        <w:tc>
          <w:tcPr>
            <w:tcW w:w="277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70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2A6B73" w:rsidRPr="00DD766C" w:rsidTr="002A6B73">
        <w:trPr>
          <w:trHeight w:val="255"/>
          <w:tblCellSpacing w:w="0" w:type="dxa"/>
        </w:trPr>
        <w:tc>
          <w:tcPr>
            <w:tcW w:w="480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2A6B73" w:rsidRPr="00DD766C" w:rsidRDefault="002A6B73" w:rsidP="00FB6E05">
            <w:pPr>
              <w:numPr>
                <w:ilvl w:val="0"/>
                <w:numId w:val="21"/>
              </w:numPr>
              <w:spacing w:after="0" w:line="276" w:lineRule="auto"/>
              <w:contextualSpacing/>
              <w:rPr>
                <w:rFonts w:ascii="Calibri" w:eastAsia="Times New Roman" w:hAnsi="Calibri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71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bottom"/>
            <w:hideMark/>
          </w:tcPr>
          <w:p w:rsidR="002A6B73" w:rsidRPr="00DD766C" w:rsidRDefault="002A6B73" w:rsidP="00FB6E05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DD766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Woda mineralna </w:t>
            </w:r>
            <w:proofErr w:type="spellStart"/>
            <w:r w:rsidRPr="00DD766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Cisowianka</w:t>
            </w:r>
            <w:proofErr w:type="spellEnd"/>
            <w:r w:rsidRPr="00DD766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 niegazowana 0,5 l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DD766C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2000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DD766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szt.</w:t>
            </w:r>
          </w:p>
        </w:tc>
        <w:tc>
          <w:tcPr>
            <w:tcW w:w="44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60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Cambria Math" w:eastAsia="Times New Roman" w:hAnsi="Cambria Math" w:cs="Times New Roman"/>
                <w:kern w:val="0"/>
                <w:lang w:eastAsia="pl-PL"/>
                <w:oMath/>
                <w14:ligatures w14:val="none"/>
              </w:rPr>
            </w:pPr>
          </w:p>
        </w:tc>
        <w:tc>
          <w:tcPr>
            <w:tcW w:w="277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70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2A6B73" w:rsidRPr="00DD766C" w:rsidTr="002A6B73">
        <w:trPr>
          <w:trHeight w:val="255"/>
          <w:tblCellSpacing w:w="0" w:type="dxa"/>
        </w:trPr>
        <w:tc>
          <w:tcPr>
            <w:tcW w:w="480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2A6B73" w:rsidRPr="00DD766C" w:rsidRDefault="002A6B73" w:rsidP="00FB6E05">
            <w:pPr>
              <w:numPr>
                <w:ilvl w:val="0"/>
                <w:numId w:val="21"/>
              </w:numPr>
              <w:spacing w:after="0" w:line="276" w:lineRule="auto"/>
              <w:contextualSpacing/>
              <w:rPr>
                <w:rFonts w:ascii="Calibri" w:eastAsia="Times New Roman" w:hAnsi="Calibri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71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bottom"/>
            <w:hideMark/>
          </w:tcPr>
          <w:p w:rsidR="002A6B73" w:rsidRPr="00DD766C" w:rsidRDefault="002A6B73" w:rsidP="00FB6E05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DD766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Woda mineralna </w:t>
            </w:r>
            <w:proofErr w:type="spellStart"/>
            <w:r w:rsidRPr="00DD766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Cisowianka</w:t>
            </w:r>
            <w:proofErr w:type="spellEnd"/>
            <w:r w:rsidRPr="00DD766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 niegazowana 1,51 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DD766C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450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DD766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szt.</w:t>
            </w:r>
          </w:p>
        </w:tc>
        <w:tc>
          <w:tcPr>
            <w:tcW w:w="44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60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Cambria Math" w:eastAsia="Times New Roman" w:hAnsi="Cambria Math" w:cs="Times New Roman"/>
                <w:kern w:val="0"/>
                <w:lang w:eastAsia="pl-PL"/>
                <w:oMath/>
                <w14:ligatures w14:val="none"/>
              </w:rPr>
            </w:pPr>
          </w:p>
        </w:tc>
        <w:tc>
          <w:tcPr>
            <w:tcW w:w="277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70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2A6B73" w:rsidRPr="00DD766C" w:rsidTr="002A6B73">
        <w:trPr>
          <w:trHeight w:val="255"/>
          <w:tblCellSpacing w:w="0" w:type="dxa"/>
        </w:trPr>
        <w:tc>
          <w:tcPr>
            <w:tcW w:w="480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2A6B73" w:rsidRPr="00DD766C" w:rsidRDefault="002A6B73" w:rsidP="00FB6E05">
            <w:pPr>
              <w:numPr>
                <w:ilvl w:val="0"/>
                <w:numId w:val="21"/>
              </w:numPr>
              <w:spacing w:after="0" w:line="276" w:lineRule="auto"/>
              <w:contextualSpacing/>
              <w:rPr>
                <w:rFonts w:ascii="Calibri" w:eastAsia="Times New Roman" w:hAnsi="Calibri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71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bottom"/>
            <w:hideMark/>
          </w:tcPr>
          <w:p w:rsidR="002A6B73" w:rsidRPr="00DD766C" w:rsidRDefault="002A6B73" w:rsidP="00FB6E05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DD766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Woda mineralna </w:t>
            </w:r>
            <w:proofErr w:type="spellStart"/>
            <w:r w:rsidRPr="00DD766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Cisowianka</w:t>
            </w:r>
            <w:proofErr w:type="spellEnd"/>
            <w:r w:rsidRPr="00DD766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 lekko gazowana  0,5 1 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DD766C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2000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DD766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szt.</w:t>
            </w:r>
          </w:p>
        </w:tc>
        <w:tc>
          <w:tcPr>
            <w:tcW w:w="44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60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Cambria Math" w:eastAsia="Times New Roman" w:hAnsi="Cambria Math" w:cs="Times New Roman"/>
                <w:kern w:val="0"/>
                <w:lang w:eastAsia="pl-PL"/>
                <w:oMath/>
                <w14:ligatures w14:val="none"/>
              </w:rPr>
            </w:pPr>
          </w:p>
        </w:tc>
        <w:tc>
          <w:tcPr>
            <w:tcW w:w="277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70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2A6B73" w:rsidRPr="00DD766C" w:rsidTr="002A6B73">
        <w:trPr>
          <w:trHeight w:val="255"/>
          <w:tblCellSpacing w:w="0" w:type="dxa"/>
        </w:trPr>
        <w:tc>
          <w:tcPr>
            <w:tcW w:w="480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2A6B73" w:rsidRPr="00DD766C" w:rsidRDefault="002A6B73" w:rsidP="00FB6E05">
            <w:pPr>
              <w:numPr>
                <w:ilvl w:val="0"/>
                <w:numId w:val="21"/>
              </w:numPr>
              <w:spacing w:after="0" w:line="276" w:lineRule="auto"/>
              <w:contextualSpacing/>
              <w:rPr>
                <w:rFonts w:ascii="Calibri" w:eastAsia="Times New Roman" w:hAnsi="Calibri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71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bottom"/>
            <w:hideMark/>
          </w:tcPr>
          <w:p w:rsidR="002A6B73" w:rsidRPr="00DD766C" w:rsidRDefault="002A6B73" w:rsidP="00FB6E05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DD766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Woda mineralna </w:t>
            </w:r>
            <w:proofErr w:type="spellStart"/>
            <w:r w:rsidRPr="00DD766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Cisowianka</w:t>
            </w:r>
            <w:proofErr w:type="spellEnd"/>
            <w:r w:rsidRPr="00DD766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 lekko gazowana 1,5 l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DD766C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450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DD766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szt.</w:t>
            </w:r>
          </w:p>
        </w:tc>
        <w:tc>
          <w:tcPr>
            <w:tcW w:w="44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60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Cambria Math" w:eastAsia="Times New Roman" w:hAnsi="Cambria Math" w:cs="Times New Roman"/>
                <w:kern w:val="0"/>
                <w:lang w:eastAsia="pl-PL"/>
                <w:oMath/>
                <w14:ligatures w14:val="none"/>
              </w:rPr>
            </w:pPr>
          </w:p>
        </w:tc>
        <w:tc>
          <w:tcPr>
            <w:tcW w:w="277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70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2A6B73" w:rsidRPr="00DD766C" w:rsidTr="002A6B73">
        <w:trPr>
          <w:trHeight w:val="255"/>
          <w:tblCellSpacing w:w="0" w:type="dxa"/>
        </w:trPr>
        <w:tc>
          <w:tcPr>
            <w:tcW w:w="480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2A6B73" w:rsidRPr="00DD766C" w:rsidRDefault="002A6B73" w:rsidP="00FB6E05">
            <w:pPr>
              <w:numPr>
                <w:ilvl w:val="0"/>
                <w:numId w:val="21"/>
              </w:numPr>
              <w:spacing w:after="0" w:line="276" w:lineRule="auto"/>
              <w:contextualSpacing/>
              <w:rPr>
                <w:rFonts w:ascii="Calibri" w:eastAsia="Times New Roman" w:hAnsi="Calibri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71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bottom"/>
            <w:hideMark/>
          </w:tcPr>
          <w:p w:rsidR="002A6B73" w:rsidRPr="00DD766C" w:rsidRDefault="002A6B73" w:rsidP="00FB6E05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DD766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Ziele angielskie 15 g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DD766C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180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DD766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szt.</w:t>
            </w:r>
          </w:p>
        </w:tc>
        <w:tc>
          <w:tcPr>
            <w:tcW w:w="44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60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Cambria Math" w:eastAsia="Times New Roman" w:hAnsi="Cambria Math" w:cs="Times New Roman"/>
                <w:kern w:val="0"/>
                <w:lang w:eastAsia="pl-PL"/>
                <w:oMath/>
                <w14:ligatures w14:val="none"/>
              </w:rPr>
            </w:pPr>
          </w:p>
        </w:tc>
        <w:tc>
          <w:tcPr>
            <w:tcW w:w="277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70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2A6B73" w:rsidRPr="00DD766C" w:rsidTr="002A6B73">
        <w:trPr>
          <w:trHeight w:val="255"/>
          <w:tblCellSpacing w:w="0" w:type="dxa"/>
        </w:trPr>
        <w:tc>
          <w:tcPr>
            <w:tcW w:w="480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2A6B73" w:rsidRPr="00DD766C" w:rsidRDefault="002A6B73" w:rsidP="00FB6E05">
            <w:pPr>
              <w:numPr>
                <w:ilvl w:val="0"/>
                <w:numId w:val="21"/>
              </w:numPr>
              <w:spacing w:after="0" w:line="276" w:lineRule="auto"/>
              <w:contextualSpacing/>
              <w:rPr>
                <w:rFonts w:ascii="Calibri" w:eastAsia="Times New Roman" w:hAnsi="Calibri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71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bottom"/>
            <w:hideMark/>
          </w:tcPr>
          <w:p w:rsidR="002A6B73" w:rsidRPr="00DD766C" w:rsidRDefault="002A6B73" w:rsidP="00FB6E05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DD766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Żelatyna spożywcza opakowanie     ok. 50 g (na 1,5l rosołu)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DD766C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400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DD766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szt.</w:t>
            </w:r>
          </w:p>
        </w:tc>
        <w:tc>
          <w:tcPr>
            <w:tcW w:w="44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60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277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70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2A6B73" w:rsidRPr="00DD766C" w:rsidTr="002A6B73">
        <w:trPr>
          <w:trHeight w:val="255"/>
          <w:tblCellSpacing w:w="0" w:type="dxa"/>
        </w:trPr>
        <w:tc>
          <w:tcPr>
            <w:tcW w:w="480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2A6B73" w:rsidRPr="00DD766C" w:rsidRDefault="002A6B73" w:rsidP="00FB6E05">
            <w:pPr>
              <w:numPr>
                <w:ilvl w:val="0"/>
                <w:numId w:val="21"/>
              </w:numPr>
              <w:spacing w:after="0" w:line="276" w:lineRule="auto"/>
              <w:contextualSpacing/>
              <w:rPr>
                <w:rFonts w:ascii="Calibri" w:eastAsia="Times New Roman" w:hAnsi="Calibri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71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bottom"/>
            <w:hideMark/>
          </w:tcPr>
          <w:p w:rsidR="002A6B73" w:rsidRPr="00DD766C" w:rsidRDefault="002A6B73" w:rsidP="00FB6E05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DD766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Żurawina do mięs słoik ok. 800g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DD766C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10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proofErr w:type="spellStart"/>
            <w:r w:rsidRPr="00DD766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44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60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277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70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2A6B73" w:rsidRPr="00DD766C" w:rsidTr="002A6B73">
        <w:trPr>
          <w:trHeight w:val="255"/>
          <w:tblCellSpacing w:w="0" w:type="dxa"/>
        </w:trPr>
        <w:tc>
          <w:tcPr>
            <w:tcW w:w="480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2A6B73" w:rsidRPr="00DD766C" w:rsidRDefault="002A6B73" w:rsidP="00FB6E05">
            <w:pPr>
              <w:numPr>
                <w:ilvl w:val="0"/>
                <w:numId w:val="21"/>
              </w:numPr>
              <w:spacing w:after="0" w:line="276" w:lineRule="auto"/>
              <w:contextualSpacing/>
              <w:rPr>
                <w:rFonts w:ascii="Calibri" w:eastAsia="Times New Roman" w:hAnsi="Calibri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71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bottom"/>
            <w:hideMark/>
          </w:tcPr>
          <w:p w:rsidR="002A6B73" w:rsidRPr="00DD766C" w:rsidRDefault="002A6B73" w:rsidP="00FB6E05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DD766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Żurawina suszona opakowanie 100g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DD766C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1000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proofErr w:type="spellStart"/>
            <w:r w:rsidRPr="00DD766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44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60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277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70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2A6B73" w:rsidRPr="00DD766C" w:rsidTr="00FB6E05">
        <w:trPr>
          <w:trHeight w:val="255"/>
          <w:tblCellSpacing w:w="0" w:type="dxa"/>
        </w:trPr>
        <w:tc>
          <w:tcPr>
            <w:tcW w:w="2198" w:type="pct"/>
            <w:gridSpan w:val="2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2A6B73" w:rsidRPr="00DD766C" w:rsidRDefault="002A6B73" w:rsidP="00FB6E05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DD766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Razem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2A6B73" w:rsidRPr="00DD766C" w:rsidRDefault="002A6B73" w:rsidP="00FB6E05">
            <w:pPr>
              <w:spacing w:after="0" w:line="276" w:lineRule="auto"/>
              <w:rPr>
                <w:rFonts w:ascii="Calibri" w:eastAsia="Times New Roman" w:hAnsi="Calibri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2A6B73" w:rsidRPr="00DD766C" w:rsidRDefault="002A6B73" w:rsidP="00FB6E05">
            <w:pPr>
              <w:spacing w:after="0" w:line="276" w:lineRule="auto"/>
              <w:rPr>
                <w:rFonts w:ascii="Calibri" w:eastAsia="Times New Roman" w:hAnsi="Calibri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44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2A6B73" w:rsidRPr="00DD766C" w:rsidRDefault="002A6B73" w:rsidP="00FB6E05">
            <w:pPr>
              <w:spacing w:after="0" w:line="276" w:lineRule="auto"/>
              <w:rPr>
                <w:rFonts w:ascii="Calibri" w:eastAsia="Times New Roman" w:hAnsi="Calibri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60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2A6B73" w:rsidRPr="00DD766C" w:rsidRDefault="002A6B73" w:rsidP="00FB6E05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DD766C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fldChar w:fldCharType="begin"/>
            </w:r>
            <w:r w:rsidRPr="00DD766C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instrText xml:space="preserve"> =SUM(ABOVE) </w:instrText>
            </w:r>
            <w:r w:rsidRPr="00DD766C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fldChar w:fldCharType="end"/>
            </w:r>
          </w:p>
        </w:tc>
        <w:tc>
          <w:tcPr>
            <w:tcW w:w="277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2A6B73" w:rsidRPr="00DD766C" w:rsidRDefault="002A6B73" w:rsidP="00FB6E05">
            <w:pPr>
              <w:spacing w:after="0" w:line="276" w:lineRule="auto"/>
              <w:rPr>
                <w:rFonts w:ascii="Calibri" w:eastAsia="Times New Roman" w:hAnsi="Calibri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70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2A6B73" w:rsidRPr="00DD766C" w:rsidRDefault="002A6B73" w:rsidP="00FB6E0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</w:tbl>
    <w:p w:rsidR="002A6B73" w:rsidRPr="00DD766C" w:rsidRDefault="002A6B73" w:rsidP="002A6B73">
      <w:pPr>
        <w:spacing w:before="100" w:beforeAutospacing="1" w:after="0" w:line="360" w:lineRule="auto"/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l-PL"/>
          <w14:ligatures w14:val="none"/>
        </w:rPr>
      </w:pPr>
    </w:p>
    <w:p w:rsidR="002A6B73" w:rsidRPr="002A6B73" w:rsidRDefault="002A6B73" w:rsidP="002A6B73">
      <w:pPr>
        <w:spacing w:after="0" w:line="276" w:lineRule="auto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</w:pPr>
    </w:p>
    <w:p w:rsidR="002A6B73" w:rsidRPr="002A6B73" w:rsidRDefault="002A6B73" w:rsidP="002A6B73">
      <w:pPr>
        <w:spacing w:after="200" w:line="276" w:lineRule="auto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</w:pPr>
      <w:r w:rsidRPr="002A6B7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t xml:space="preserve">Wartość Netto : </w:t>
      </w:r>
    </w:p>
    <w:p w:rsidR="002A6B73" w:rsidRPr="002A6B73" w:rsidRDefault="002A6B73" w:rsidP="002A6B73">
      <w:pPr>
        <w:spacing w:after="200" w:line="276" w:lineRule="auto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</w:pPr>
      <w:r w:rsidRPr="002A6B7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t xml:space="preserve">Vat : </w:t>
      </w:r>
    </w:p>
    <w:p w:rsidR="002A6B73" w:rsidRPr="002A6B73" w:rsidRDefault="002A6B73" w:rsidP="002A6B73">
      <w:pPr>
        <w:spacing w:after="200" w:line="276" w:lineRule="auto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</w:pPr>
      <w:r w:rsidRPr="002A6B7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t xml:space="preserve">Wartość Brutto : </w:t>
      </w:r>
      <w:r w:rsidRPr="002A6B7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tab/>
      </w:r>
      <w:r w:rsidRPr="002A6B7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tab/>
      </w:r>
      <w:r w:rsidRPr="002A6B7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tab/>
      </w:r>
      <w:r w:rsidRPr="002A6B7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tab/>
      </w:r>
      <w:r w:rsidRPr="002A6B7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tab/>
      </w:r>
      <w:r w:rsidRPr="002A6B7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tab/>
      </w:r>
    </w:p>
    <w:p w:rsidR="002A6B73" w:rsidRPr="002A6B73" w:rsidRDefault="002A6B73" w:rsidP="002A6B73">
      <w:pPr>
        <w:spacing w:after="200" w:line="276" w:lineRule="auto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</w:pPr>
      <w:r w:rsidRPr="002A6B7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tab/>
      </w:r>
      <w:r w:rsidRPr="002A6B7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tab/>
      </w:r>
      <w:r w:rsidRPr="002A6B7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tab/>
      </w:r>
      <w:r w:rsidRPr="002A6B7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tab/>
      </w:r>
      <w:r w:rsidRPr="002A6B7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tab/>
      </w:r>
    </w:p>
    <w:p w:rsidR="002A6B73" w:rsidRPr="002A6B73" w:rsidRDefault="002A6B73" w:rsidP="002A6B73">
      <w:pPr>
        <w:spacing w:after="200" w:line="276" w:lineRule="auto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</w:pPr>
      <w:r w:rsidRPr="002A6B7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tab/>
      </w:r>
      <w:r w:rsidRPr="002A6B7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tab/>
      </w:r>
      <w:r w:rsidRPr="002A6B7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tab/>
      </w:r>
      <w:r w:rsidRPr="002A6B7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tab/>
      </w:r>
      <w:r w:rsidRPr="002A6B7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tab/>
      </w:r>
      <w:r w:rsidRPr="002A6B7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tab/>
      </w:r>
      <w:r w:rsidRPr="002A6B7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tab/>
        <w:t>Podpis upoważnionego przedstawiciela</w:t>
      </w:r>
    </w:p>
    <w:p w:rsidR="002A6B73" w:rsidRDefault="002A6B73" w:rsidP="002A6B73"/>
    <w:p w:rsidR="002A6B73" w:rsidRPr="002A6B73" w:rsidRDefault="002A6B73">
      <w:pPr>
        <w:rPr>
          <w:sz w:val="24"/>
          <w:szCs w:val="24"/>
        </w:rPr>
      </w:pPr>
    </w:p>
    <w:sectPr w:rsidR="002A6B73" w:rsidRPr="002A6B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Cs/>
        <w:sz w:val="24"/>
        <w:szCs w:val="24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2" w15:restartNumberingAfterBreak="0">
    <w:nsid w:val="00000003"/>
    <w:multiLevelType w:val="singleLevel"/>
    <w:tmpl w:val="AFB06E0A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8" w15:restartNumberingAfterBreak="0">
    <w:nsid w:val="00000009"/>
    <w:multiLevelType w:val="singleLevel"/>
    <w:tmpl w:val="8FD2E952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10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1" w15:restartNumberingAfterBreak="0">
    <w:nsid w:val="0000000C"/>
    <w:multiLevelType w:val="single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12" w15:restartNumberingAfterBreak="0">
    <w:nsid w:val="0EB317B6"/>
    <w:multiLevelType w:val="hybridMultilevel"/>
    <w:tmpl w:val="BA2815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9726581"/>
    <w:multiLevelType w:val="hybridMultilevel"/>
    <w:tmpl w:val="1D92E05E"/>
    <w:name w:val="WW8Num13"/>
    <w:lvl w:ilvl="0" w:tplc="8DA2F5EC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9A13673"/>
    <w:multiLevelType w:val="hybridMultilevel"/>
    <w:tmpl w:val="310C1470"/>
    <w:lvl w:ilvl="0" w:tplc="0415000F">
      <w:start w:val="1"/>
      <w:numFmt w:val="decimal"/>
      <w:lvlText w:val="%1.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5" w15:restartNumberingAfterBreak="0">
    <w:nsid w:val="2F2D1F60"/>
    <w:multiLevelType w:val="hybridMultilevel"/>
    <w:tmpl w:val="D5800822"/>
    <w:lvl w:ilvl="0" w:tplc="0415000F">
      <w:start w:val="1"/>
      <w:numFmt w:val="decimal"/>
      <w:lvlText w:val="%1.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6" w15:restartNumberingAfterBreak="0">
    <w:nsid w:val="42DB1EEE"/>
    <w:multiLevelType w:val="hybridMultilevel"/>
    <w:tmpl w:val="A154B644"/>
    <w:lvl w:ilvl="0" w:tplc="0415000F">
      <w:start w:val="1"/>
      <w:numFmt w:val="decimal"/>
      <w:lvlText w:val="%1.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7" w15:restartNumberingAfterBreak="0">
    <w:nsid w:val="6592681F"/>
    <w:multiLevelType w:val="hybridMultilevel"/>
    <w:tmpl w:val="435C86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8D04864"/>
    <w:multiLevelType w:val="hybridMultilevel"/>
    <w:tmpl w:val="6394BB04"/>
    <w:lvl w:ilvl="0" w:tplc="0415000F">
      <w:start w:val="1"/>
      <w:numFmt w:val="decimal"/>
      <w:lvlText w:val="%1.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9" w15:restartNumberingAfterBreak="0">
    <w:nsid w:val="767657B2"/>
    <w:multiLevelType w:val="hybridMultilevel"/>
    <w:tmpl w:val="7A129A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AD76D5A"/>
    <w:multiLevelType w:val="hybridMultilevel"/>
    <w:tmpl w:val="E0D613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11913016">
    <w:abstractNumId w:val="0"/>
  </w:num>
  <w:num w:numId="2" w16cid:durableId="1867406026">
    <w:abstractNumId w:val="1"/>
  </w:num>
  <w:num w:numId="3" w16cid:durableId="1418331727">
    <w:abstractNumId w:val="2"/>
  </w:num>
  <w:num w:numId="4" w16cid:durableId="1782452543">
    <w:abstractNumId w:val="3"/>
  </w:num>
  <w:num w:numId="5" w16cid:durableId="50079235">
    <w:abstractNumId w:val="4"/>
  </w:num>
  <w:num w:numId="6" w16cid:durableId="1791166596">
    <w:abstractNumId w:val="5"/>
  </w:num>
  <w:num w:numId="7" w16cid:durableId="495463351">
    <w:abstractNumId w:val="6"/>
  </w:num>
  <w:num w:numId="8" w16cid:durableId="1364213905">
    <w:abstractNumId w:val="7"/>
  </w:num>
  <w:num w:numId="9" w16cid:durableId="727610962">
    <w:abstractNumId w:val="8"/>
  </w:num>
  <w:num w:numId="10" w16cid:durableId="831725059">
    <w:abstractNumId w:val="9"/>
  </w:num>
  <w:num w:numId="11" w16cid:durableId="470829922">
    <w:abstractNumId w:val="10"/>
  </w:num>
  <w:num w:numId="12" w16cid:durableId="274942593">
    <w:abstractNumId w:val="11"/>
  </w:num>
  <w:num w:numId="13" w16cid:durableId="849177006">
    <w:abstractNumId w:val="13"/>
  </w:num>
  <w:num w:numId="14" w16cid:durableId="380791061">
    <w:abstractNumId w:val="14"/>
  </w:num>
  <w:num w:numId="15" w16cid:durableId="1112360491">
    <w:abstractNumId w:val="16"/>
  </w:num>
  <w:num w:numId="16" w16cid:durableId="1446734247">
    <w:abstractNumId w:val="15"/>
  </w:num>
  <w:num w:numId="17" w16cid:durableId="1795368944">
    <w:abstractNumId w:val="18"/>
  </w:num>
  <w:num w:numId="18" w16cid:durableId="1248735186">
    <w:abstractNumId w:val="12"/>
  </w:num>
  <w:num w:numId="19" w16cid:durableId="2100172785">
    <w:abstractNumId w:val="17"/>
  </w:num>
  <w:num w:numId="20" w16cid:durableId="1593467622">
    <w:abstractNumId w:val="19"/>
  </w:num>
  <w:num w:numId="21" w16cid:durableId="214029417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1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6B73"/>
    <w:rsid w:val="002A6B73"/>
    <w:rsid w:val="0038456A"/>
    <w:rsid w:val="00620B3C"/>
    <w:rsid w:val="00967CF2"/>
    <w:rsid w:val="00A83FD3"/>
    <w:rsid w:val="00DF65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C03CDE"/>
  <w15:chartTrackingRefBased/>
  <w15:docId w15:val="{40B68140-A6DB-4DA0-9312-CD6AB8AF5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A6B7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A6B7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A6B73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A6B7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A6B73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A6B7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A6B7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A6B7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A6B7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A6B7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A6B7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A6B7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A6B73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A6B73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A6B7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A6B7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A6B7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A6B7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2A6B7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A6B7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A6B7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A6B7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A6B7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2A6B73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2A6B73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2A6B73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A6B7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A6B73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A6B73"/>
    <w:rPr>
      <w:b/>
      <w:bCs/>
      <w:smallCaps/>
      <w:color w:val="2F5496" w:themeColor="accent1" w:themeShade="BF"/>
      <w:spacing w:val="5"/>
    </w:rPr>
  </w:style>
  <w:style w:type="numbering" w:customStyle="1" w:styleId="Bezlisty1">
    <w:name w:val="Bez listy1"/>
    <w:next w:val="Bezlisty"/>
    <w:uiPriority w:val="99"/>
    <w:semiHidden/>
    <w:unhideWhenUsed/>
    <w:rsid w:val="002A6B73"/>
  </w:style>
  <w:style w:type="paragraph" w:styleId="NormalnyWeb">
    <w:name w:val="Normal (Web)"/>
    <w:basedOn w:val="Normalny"/>
    <w:uiPriority w:val="99"/>
    <w:unhideWhenUsed/>
    <w:rsid w:val="002A6B73"/>
    <w:pPr>
      <w:spacing w:before="100" w:beforeAutospacing="1" w:after="119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2A6B73"/>
    <w:rPr>
      <w:rFonts w:ascii="Times New Roman" w:eastAsia="Times New Roman" w:hAnsi="Times New Roman" w:cs="Times New Roman"/>
      <w:i/>
      <w:iCs/>
      <w:sz w:val="24"/>
      <w:szCs w:val="16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2A6B73"/>
    <w:pPr>
      <w:spacing w:after="0" w:line="240" w:lineRule="auto"/>
      <w:jc w:val="both"/>
    </w:pPr>
    <w:rPr>
      <w:rFonts w:ascii="Times New Roman" w:eastAsia="Times New Roman" w:hAnsi="Times New Roman" w:cs="Times New Roman"/>
      <w:i/>
      <w:iCs/>
      <w:sz w:val="24"/>
      <w:szCs w:val="16"/>
    </w:rPr>
  </w:style>
  <w:style w:type="character" w:customStyle="1" w:styleId="Tekstpodstawowy2Znak1">
    <w:name w:val="Tekst podstawowy 2 Znak1"/>
    <w:basedOn w:val="Domylnaczcionkaakapitu"/>
    <w:uiPriority w:val="99"/>
    <w:semiHidden/>
    <w:rsid w:val="002A6B73"/>
  </w:style>
  <w:style w:type="paragraph" w:customStyle="1" w:styleId="Tekstdymka1">
    <w:name w:val="Tekst dymka1"/>
    <w:basedOn w:val="Normalny"/>
    <w:next w:val="Tekstdymka"/>
    <w:link w:val="TekstdymkaZnak1"/>
    <w:uiPriority w:val="99"/>
    <w:semiHidden/>
    <w:unhideWhenUsed/>
    <w:rsid w:val="002A6B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uiPriority w:val="99"/>
    <w:semiHidden/>
    <w:rsid w:val="002A6B73"/>
    <w:rPr>
      <w:rFonts w:ascii="Segoe UI" w:hAnsi="Segoe UI" w:cs="Segoe UI"/>
      <w:sz w:val="18"/>
      <w:szCs w:val="18"/>
    </w:rPr>
  </w:style>
  <w:style w:type="character" w:customStyle="1" w:styleId="TekstdymkaZnak1">
    <w:name w:val="Tekst dymka Znak1"/>
    <w:basedOn w:val="Domylnaczcionkaakapitu"/>
    <w:link w:val="Tekstdymka1"/>
    <w:uiPriority w:val="99"/>
    <w:semiHidden/>
    <w:locked/>
    <w:rsid w:val="002A6B73"/>
    <w:rPr>
      <w:rFonts w:ascii="Tahoma" w:hAnsi="Tahoma" w:cs="Tahoma"/>
      <w:sz w:val="16"/>
      <w:szCs w:val="16"/>
    </w:rPr>
  </w:style>
  <w:style w:type="paragraph" w:customStyle="1" w:styleId="Tekstpodstawowy21">
    <w:name w:val="Tekst podstawowy 21"/>
    <w:basedOn w:val="Normalny"/>
    <w:uiPriority w:val="99"/>
    <w:rsid w:val="002A6B73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i/>
      <w:iCs/>
      <w:kern w:val="0"/>
      <w:sz w:val="24"/>
      <w:szCs w:val="16"/>
      <w:lang w:eastAsia="ar-SA"/>
      <w14:ligatures w14:val="none"/>
    </w:rPr>
  </w:style>
  <w:style w:type="character" w:customStyle="1" w:styleId="ZagicieodgryformularzaZnak">
    <w:name w:val="Zagięcie od góry formularza Znak"/>
    <w:basedOn w:val="Domylnaczcionkaakapitu"/>
    <w:link w:val="Zagicieodgryformularza"/>
    <w:uiPriority w:val="99"/>
    <w:semiHidden/>
    <w:rsid w:val="002A6B73"/>
    <w:rPr>
      <w:rFonts w:ascii="Arial" w:hAnsi="Arial" w:cs="Arial"/>
      <w:vanish/>
      <w:sz w:val="16"/>
      <w:szCs w:val="16"/>
    </w:rPr>
  </w:style>
  <w:style w:type="paragraph" w:customStyle="1" w:styleId="Zagicieodgryformularza1">
    <w:name w:val="Zagięcie od góry formularza1"/>
    <w:basedOn w:val="Normalny"/>
    <w:next w:val="Normalny"/>
    <w:hidden/>
    <w:uiPriority w:val="99"/>
    <w:semiHidden/>
    <w:unhideWhenUsed/>
    <w:rsid w:val="002A6B73"/>
    <w:pPr>
      <w:pBdr>
        <w:bottom w:val="single" w:sz="6" w:space="1" w:color="auto"/>
      </w:pBdr>
      <w:spacing w:after="0" w:line="276" w:lineRule="auto"/>
      <w:jc w:val="center"/>
    </w:pPr>
    <w:rPr>
      <w:rFonts w:ascii="Arial" w:eastAsia="Times New Roman" w:hAnsi="Arial" w:cs="Arial"/>
      <w:vanish/>
      <w:kern w:val="0"/>
      <w:sz w:val="16"/>
      <w:szCs w:val="16"/>
      <w:lang w:eastAsia="pl-PL"/>
      <w14:ligatures w14:val="none"/>
    </w:rPr>
  </w:style>
  <w:style w:type="character" w:customStyle="1" w:styleId="ZagicieodgryformularzaZnak1">
    <w:name w:val="Zagięcie od góry formularza Znak1"/>
    <w:basedOn w:val="Domylnaczcionkaakapitu"/>
    <w:uiPriority w:val="99"/>
    <w:semiHidden/>
    <w:rsid w:val="002A6B73"/>
    <w:rPr>
      <w:rFonts w:ascii="Arial" w:hAnsi="Arial" w:cs="Arial"/>
      <w:vanish/>
      <w:sz w:val="16"/>
      <w:szCs w:val="16"/>
    </w:rPr>
  </w:style>
  <w:style w:type="character" w:customStyle="1" w:styleId="ZagicieoddouformularzaZnak">
    <w:name w:val="Zagięcie od dołu formularza Znak"/>
    <w:basedOn w:val="Domylnaczcionkaakapitu"/>
    <w:link w:val="Zagicieoddouformularza"/>
    <w:uiPriority w:val="99"/>
    <w:semiHidden/>
    <w:rsid w:val="002A6B73"/>
    <w:rPr>
      <w:rFonts w:ascii="Arial" w:hAnsi="Arial" w:cs="Arial"/>
      <w:vanish/>
      <w:sz w:val="16"/>
      <w:szCs w:val="16"/>
    </w:rPr>
  </w:style>
  <w:style w:type="paragraph" w:customStyle="1" w:styleId="Zagicieoddouformularza1">
    <w:name w:val="Zagięcie od dołu formularza1"/>
    <w:basedOn w:val="Normalny"/>
    <w:next w:val="Normalny"/>
    <w:hidden/>
    <w:uiPriority w:val="99"/>
    <w:semiHidden/>
    <w:unhideWhenUsed/>
    <w:rsid w:val="002A6B73"/>
    <w:pPr>
      <w:pBdr>
        <w:top w:val="single" w:sz="6" w:space="1" w:color="auto"/>
      </w:pBdr>
      <w:spacing w:after="0" w:line="276" w:lineRule="auto"/>
      <w:jc w:val="center"/>
    </w:pPr>
    <w:rPr>
      <w:rFonts w:ascii="Arial" w:eastAsia="Times New Roman" w:hAnsi="Arial" w:cs="Arial"/>
      <w:vanish/>
      <w:kern w:val="0"/>
      <w:sz w:val="16"/>
      <w:szCs w:val="16"/>
      <w:lang w:eastAsia="pl-PL"/>
      <w14:ligatures w14:val="none"/>
    </w:rPr>
  </w:style>
  <w:style w:type="character" w:customStyle="1" w:styleId="ZagicieoddouformularzaZnak1">
    <w:name w:val="Zagięcie od dołu formularza Znak1"/>
    <w:basedOn w:val="Domylnaczcionkaakapitu"/>
    <w:uiPriority w:val="99"/>
    <w:semiHidden/>
    <w:rsid w:val="002A6B73"/>
    <w:rPr>
      <w:rFonts w:ascii="Arial" w:hAnsi="Arial" w:cs="Arial"/>
      <w:vanish/>
      <w:sz w:val="16"/>
      <w:szCs w:val="16"/>
    </w:rPr>
  </w:style>
  <w:style w:type="paragraph" w:styleId="Tekstdymka">
    <w:name w:val="Balloon Text"/>
    <w:basedOn w:val="Normalny"/>
    <w:link w:val="TekstdymkaZnak2"/>
    <w:uiPriority w:val="99"/>
    <w:semiHidden/>
    <w:unhideWhenUsed/>
    <w:rsid w:val="002A6B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2">
    <w:name w:val="Tekst dymka Znak2"/>
    <w:basedOn w:val="Domylnaczcionkaakapitu"/>
    <w:link w:val="Tekstdymka"/>
    <w:uiPriority w:val="99"/>
    <w:semiHidden/>
    <w:rsid w:val="002A6B73"/>
    <w:rPr>
      <w:rFonts w:ascii="Segoe UI" w:hAnsi="Segoe UI" w:cs="Segoe UI"/>
      <w:sz w:val="18"/>
      <w:szCs w:val="18"/>
    </w:rPr>
  </w:style>
  <w:style w:type="paragraph" w:styleId="Zagicieodgryformularza">
    <w:name w:val="HTML Top of Form"/>
    <w:basedOn w:val="Normalny"/>
    <w:next w:val="Normalny"/>
    <w:link w:val="ZagicieodgryformularzaZnak"/>
    <w:hidden/>
    <w:uiPriority w:val="99"/>
    <w:semiHidden/>
    <w:unhideWhenUsed/>
    <w:rsid w:val="002A6B73"/>
    <w:pPr>
      <w:pBdr>
        <w:bottom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agicieodgryformularzaZnak2">
    <w:name w:val="Zagięcie od góry formularza Znak2"/>
    <w:basedOn w:val="Domylnaczcionkaakapitu"/>
    <w:uiPriority w:val="99"/>
    <w:semiHidden/>
    <w:rsid w:val="002A6B73"/>
    <w:rPr>
      <w:rFonts w:ascii="Arial" w:hAnsi="Arial" w:cs="Arial"/>
      <w:vanish/>
      <w:sz w:val="16"/>
      <w:szCs w:val="16"/>
    </w:rPr>
  </w:style>
  <w:style w:type="paragraph" w:styleId="Zagicieoddouformularza">
    <w:name w:val="HTML Bottom of Form"/>
    <w:basedOn w:val="Normalny"/>
    <w:next w:val="Normalny"/>
    <w:link w:val="ZagicieoddouformularzaZnak"/>
    <w:hidden/>
    <w:uiPriority w:val="99"/>
    <w:semiHidden/>
    <w:unhideWhenUsed/>
    <w:rsid w:val="002A6B73"/>
    <w:pPr>
      <w:pBdr>
        <w:top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agicieoddouformularzaZnak2">
    <w:name w:val="Zagięcie od dołu formularza Znak2"/>
    <w:basedOn w:val="Domylnaczcionkaakapitu"/>
    <w:uiPriority w:val="99"/>
    <w:semiHidden/>
    <w:rsid w:val="002A6B73"/>
    <w:rPr>
      <w:rFonts w:ascii="Arial" w:hAnsi="Arial" w:cs="Arial"/>
      <w:vanish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7</Pages>
  <Words>1160</Words>
  <Characters>6964</Characters>
  <Application>Microsoft Office Word</Application>
  <DocSecurity>0</DocSecurity>
  <Lines>58</Lines>
  <Paragraphs>16</Paragraphs>
  <ScaleCrop>false</ScaleCrop>
  <Company/>
  <LinksUpToDate>false</LinksUpToDate>
  <CharactersWithSpaces>8108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Różyło</dc:creator>
  <cp:keywords/>
  <dc:description/>
  <cp:lastModifiedBy>Agnieszka Różyło</cp:lastModifiedBy>
  <cp:revision>1</cp:revision>
  <dcterms:created xsi:type="dcterms:W3CDTF">2025-05-29T07:18:00Z</dcterms:created>
  <dcterms:modified xsi:type="dcterms:W3CDTF">2025-05-29T07:27:00Z</dcterms:modified>
</cp:coreProperties>
</file>